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11F04" w14:textId="77777777" w:rsidR="000346C5" w:rsidRPr="009615EE" w:rsidRDefault="000346C5" w:rsidP="000346C5">
      <w:pPr>
        <w:jc w:val="center"/>
        <w:rPr>
          <w:rFonts w:cs="Times New Roman"/>
          <w:b/>
          <w:bCs/>
          <w:sz w:val="22"/>
        </w:rPr>
      </w:pPr>
      <w:r w:rsidRPr="009615EE">
        <w:rPr>
          <w:rFonts w:eastAsia="DejaVu Sans" w:cs="Times New Roman"/>
          <w:b/>
          <w:sz w:val="22"/>
          <w:u w:val="single"/>
          <w:lang w:bidi="hi-IN"/>
        </w:rPr>
        <w:t>Opis przedmiotu zamówienia</w:t>
      </w:r>
    </w:p>
    <w:p w14:paraId="779FB4B7" w14:textId="77777777" w:rsidR="000346C5" w:rsidRPr="009615EE" w:rsidRDefault="000346C5" w:rsidP="000346C5">
      <w:pPr>
        <w:widowControl w:val="0"/>
        <w:spacing w:after="0" w:line="288" w:lineRule="auto"/>
        <w:jc w:val="center"/>
        <w:rPr>
          <w:rFonts w:cs="Times New Roman"/>
          <w:sz w:val="22"/>
          <w:lang w:eastAsia="pl-PL"/>
        </w:rPr>
      </w:pPr>
      <w:r w:rsidRPr="009615EE">
        <w:rPr>
          <w:rFonts w:eastAsia="DejaVu Sans" w:cs="Times New Roman"/>
          <w:color w:val="000000"/>
          <w:sz w:val="22"/>
          <w:lang w:bidi="hi-IN"/>
        </w:rPr>
        <w:t>zestaw nr 5 – produkty ogólnospożywcze</w:t>
      </w:r>
    </w:p>
    <w:p w14:paraId="44E4CFA2" w14:textId="77777777" w:rsidR="000346C5" w:rsidRPr="009615EE" w:rsidRDefault="000346C5" w:rsidP="000346C5">
      <w:pPr>
        <w:rPr>
          <w:rFonts w:cs="Times New Roman"/>
          <w:sz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1"/>
        <w:gridCol w:w="5971"/>
        <w:gridCol w:w="1274"/>
        <w:gridCol w:w="620"/>
        <w:gridCol w:w="656"/>
      </w:tblGrid>
      <w:tr w:rsidR="000346C5" w:rsidRPr="009615EE" w14:paraId="2A2EC41F" w14:textId="77777777" w:rsidTr="00515AE8">
        <w:trPr>
          <w:trHeight w:val="458"/>
        </w:trPr>
        <w:tc>
          <w:tcPr>
            <w:tcW w:w="298" w:type="pct"/>
            <w:vMerge w:val="restart"/>
            <w:hideMark/>
          </w:tcPr>
          <w:p w14:paraId="18FE5D22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Lp.   </w:t>
            </w:r>
          </w:p>
        </w:tc>
        <w:tc>
          <w:tcPr>
            <w:tcW w:w="3294" w:type="pct"/>
            <w:vMerge w:val="restart"/>
            <w:hideMark/>
          </w:tcPr>
          <w:p w14:paraId="7147AEAD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Nazwa Towaru </w:t>
            </w:r>
          </w:p>
        </w:tc>
        <w:tc>
          <w:tcPr>
            <w:tcW w:w="703" w:type="pct"/>
            <w:vMerge w:val="restart"/>
            <w:hideMark/>
          </w:tcPr>
          <w:p w14:paraId="66050E11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Kod CPV</w:t>
            </w:r>
          </w:p>
        </w:tc>
        <w:tc>
          <w:tcPr>
            <w:tcW w:w="342" w:type="pct"/>
            <w:vMerge w:val="restart"/>
            <w:hideMark/>
          </w:tcPr>
          <w:p w14:paraId="6AF99FAE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J.m.</w:t>
            </w:r>
          </w:p>
        </w:tc>
        <w:tc>
          <w:tcPr>
            <w:tcW w:w="362" w:type="pct"/>
            <w:vMerge w:val="restart"/>
            <w:hideMark/>
          </w:tcPr>
          <w:p w14:paraId="056FB992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Ilość</w:t>
            </w:r>
          </w:p>
        </w:tc>
      </w:tr>
      <w:tr w:rsidR="000346C5" w:rsidRPr="009615EE" w14:paraId="11DDEB05" w14:textId="77777777" w:rsidTr="00515AE8">
        <w:trPr>
          <w:trHeight w:val="458"/>
        </w:trPr>
        <w:tc>
          <w:tcPr>
            <w:tcW w:w="298" w:type="pct"/>
            <w:vMerge/>
            <w:hideMark/>
          </w:tcPr>
          <w:p w14:paraId="5F26A7EF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3294" w:type="pct"/>
            <w:vMerge/>
            <w:hideMark/>
          </w:tcPr>
          <w:p w14:paraId="69057162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703" w:type="pct"/>
            <w:vMerge/>
            <w:hideMark/>
          </w:tcPr>
          <w:p w14:paraId="10DBBC95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342" w:type="pct"/>
            <w:vMerge/>
            <w:hideMark/>
          </w:tcPr>
          <w:p w14:paraId="58DE5CE5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362" w:type="pct"/>
            <w:vMerge/>
            <w:hideMark/>
          </w:tcPr>
          <w:p w14:paraId="659EA2F1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</w:p>
        </w:tc>
      </w:tr>
      <w:tr w:rsidR="000346C5" w:rsidRPr="009615EE" w14:paraId="0B4A6FD7" w14:textId="77777777" w:rsidTr="00515AE8">
        <w:tc>
          <w:tcPr>
            <w:tcW w:w="298" w:type="pct"/>
            <w:hideMark/>
          </w:tcPr>
          <w:p w14:paraId="098DCEC6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</w:t>
            </w:r>
          </w:p>
        </w:tc>
        <w:tc>
          <w:tcPr>
            <w:tcW w:w="3294" w:type="pct"/>
            <w:hideMark/>
          </w:tcPr>
          <w:p w14:paraId="20423F00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703" w:type="pct"/>
            <w:hideMark/>
          </w:tcPr>
          <w:p w14:paraId="287797E7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342" w:type="pct"/>
            <w:hideMark/>
          </w:tcPr>
          <w:p w14:paraId="0F0B358A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362" w:type="pct"/>
            <w:hideMark/>
          </w:tcPr>
          <w:p w14:paraId="3C11A096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5</w:t>
            </w:r>
          </w:p>
        </w:tc>
      </w:tr>
      <w:tr w:rsidR="000346C5" w:rsidRPr="009615EE" w14:paraId="7CD9834D" w14:textId="77777777" w:rsidTr="00515AE8">
        <w:tc>
          <w:tcPr>
            <w:tcW w:w="298" w:type="pct"/>
            <w:hideMark/>
          </w:tcPr>
          <w:p w14:paraId="41B13A4F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</w:t>
            </w:r>
          </w:p>
        </w:tc>
        <w:tc>
          <w:tcPr>
            <w:tcW w:w="3294" w:type="pct"/>
            <w:hideMark/>
          </w:tcPr>
          <w:p w14:paraId="4716D32C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Andruty 11g – </w:t>
            </w:r>
            <w:r w:rsidRPr="009615EE">
              <w:rPr>
                <w:color w:val="000000"/>
                <w:sz w:val="22"/>
              </w:rPr>
              <w:t>lekkie blaty, kruche i delikatne. Mąka pszenna 650, woda, cukier, olej.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6C5900F3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1B01D18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2D866550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70CB2BBB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7E96B6E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15892000-0</w:t>
                  </w:r>
                </w:p>
              </w:tc>
            </w:tr>
          </w:tbl>
          <w:p w14:paraId="3D599DCB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32074E23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5D4D62F0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3,85</w:t>
            </w:r>
          </w:p>
        </w:tc>
      </w:tr>
      <w:tr w:rsidR="000346C5" w:rsidRPr="009615EE" w14:paraId="32493DF5" w14:textId="77777777" w:rsidTr="00515AE8">
        <w:tc>
          <w:tcPr>
            <w:tcW w:w="298" w:type="pct"/>
            <w:hideMark/>
          </w:tcPr>
          <w:p w14:paraId="3F8F1350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2</w:t>
            </w:r>
          </w:p>
        </w:tc>
        <w:tc>
          <w:tcPr>
            <w:tcW w:w="3294" w:type="pct"/>
            <w:hideMark/>
          </w:tcPr>
          <w:p w14:paraId="6EE4C518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Bułka tarta </w:t>
            </w:r>
            <w:r w:rsidRPr="009615EE">
              <w:rPr>
                <w:color w:val="000000"/>
                <w:sz w:val="22"/>
              </w:rPr>
              <w:t>(90% bułki pszennej) op. min 0,90 kg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5461E7E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96A0C2C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4B0A3C52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69891F48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2B8E07E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4C82015F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327B68C9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436FC79A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150</w:t>
            </w:r>
          </w:p>
        </w:tc>
      </w:tr>
      <w:tr w:rsidR="000346C5" w:rsidRPr="009615EE" w14:paraId="3C80DE7F" w14:textId="77777777" w:rsidTr="00515AE8">
        <w:tc>
          <w:tcPr>
            <w:tcW w:w="298" w:type="pct"/>
            <w:hideMark/>
          </w:tcPr>
          <w:p w14:paraId="3EDA9FC5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3</w:t>
            </w:r>
          </w:p>
        </w:tc>
        <w:tc>
          <w:tcPr>
            <w:tcW w:w="3294" w:type="pct"/>
            <w:hideMark/>
          </w:tcPr>
          <w:p w14:paraId="64301225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Budyń </w:t>
            </w:r>
            <w:r w:rsidRPr="009615EE">
              <w:rPr>
                <w:color w:val="000000"/>
                <w:sz w:val="22"/>
              </w:rPr>
              <w:t xml:space="preserve"> opakowanie min. 30 g bez cukru o smaku waniliowym opakowanie  nienaruszone, wolne od zanieczyszczeń biologicznych i szkodników i ich pozostałości, oznakowane danymi producenta i terminem spożycia, sypki, bez zbryleń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42EE964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334FD85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56072BA1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6331789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C21AE88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15894100-5</w:t>
                  </w:r>
                </w:p>
              </w:tc>
            </w:tr>
          </w:tbl>
          <w:p w14:paraId="7BEC02F5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283A637F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6307C797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12</w:t>
            </w:r>
          </w:p>
        </w:tc>
      </w:tr>
      <w:tr w:rsidR="000346C5" w:rsidRPr="009615EE" w14:paraId="1E0DEBC8" w14:textId="77777777" w:rsidTr="00515AE8">
        <w:tc>
          <w:tcPr>
            <w:tcW w:w="298" w:type="pct"/>
            <w:hideMark/>
          </w:tcPr>
          <w:p w14:paraId="36E48488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4</w:t>
            </w:r>
          </w:p>
        </w:tc>
        <w:tc>
          <w:tcPr>
            <w:tcW w:w="3294" w:type="pct"/>
            <w:hideMark/>
          </w:tcPr>
          <w:p w14:paraId="77BD1970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Biszkopty bezcukrowe</w:t>
            </w:r>
          </w:p>
          <w:p w14:paraId="2C85DB32" w14:textId="77777777" w:rsidR="000346C5" w:rsidRPr="009615EE" w:rsidRDefault="000346C5" w:rsidP="00515AE8">
            <w:pPr>
              <w:spacing w:line="256" w:lineRule="auto"/>
              <w:rPr>
                <w:sz w:val="22"/>
              </w:rPr>
            </w:pPr>
            <w:r w:rsidRPr="009615EE">
              <w:rPr>
                <w:sz w:val="22"/>
              </w:rPr>
              <w:t>(kształt okrągły, barwa złotożółta, smak i zapach typowy dla tego typu ciastek, bez obcych zapachów i posmaków, niedopuszczalne biszkopty połamane i pokruszone, opakowanie jednostkowe od 100 g do 150 g)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1EF914B3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636CA3C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549BD3A5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71753FD1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91338C1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15892000-0</w:t>
                  </w:r>
                </w:p>
              </w:tc>
            </w:tr>
          </w:tbl>
          <w:p w14:paraId="3A1E30EF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33480BFA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6E0056C6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3,2</w:t>
            </w:r>
          </w:p>
        </w:tc>
      </w:tr>
      <w:tr w:rsidR="000346C5" w:rsidRPr="009615EE" w14:paraId="1A5AB447" w14:textId="77777777" w:rsidTr="00515AE8">
        <w:tc>
          <w:tcPr>
            <w:tcW w:w="298" w:type="pct"/>
            <w:hideMark/>
          </w:tcPr>
          <w:p w14:paraId="171B2942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5</w:t>
            </w:r>
          </w:p>
        </w:tc>
        <w:tc>
          <w:tcPr>
            <w:tcW w:w="3294" w:type="pct"/>
            <w:hideMark/>
          </w:tcPr>
          <w:p w14:paraId="080A750A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Chipsy jabłkowe op. 30g </w:t>
            </w:r>
            <w:r w:rsidRPr="009615EE">
              <w:rPr>
                <w:color w:val="000000"/>
                <w:sz w:val="22"/>
                <w:shd w:val="clear" w:color="auto" w:fill="FFFFFF"/>
              </w:rPr>
              <w:t> suszone chipsy jabłkowe,  plasterki jabłek bez gniazd nasiennych, owoce suszone bez konserwantów.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5D42F4C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438AC9E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6CB545CA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0DC27CA9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1434BE0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15894100-5</w:t>
                  </w:r>
                </w:p>
              </w:tc>
            </w:tr>
          </w:tbl>
          <w:p w14:paraId="79352048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06245B0A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3BC547A7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22,5</w:t>
            </w:r>
          </w:p>
        </w:tc>
      </w:tr>
      <w:tr w:rsidR="000346C5" w:rsidRPr="009615EE" w14:paraId="5F776512" w14:textId="77777777" w:rsidTr="00515AE8">
        <w:tc>
          <w:tcPr>
            <w:tcW w:w="298" w:type="pct"/>
            <w:hideMark/>
          </w:tcPr>
          <w:p w14:paraId="24C2BCC5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6</w:t>
            </w:r>
          </w:p>
        </w:tc>
        <w:tc>
          <w:tcPr>
            <w:tcW w:w="3294" w:type="pct"/>
            <w:hideMark/>
          </w:tcPr>
          <w:p w14:paraId="5DD09526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Ciasta zbożowe 50g róż. rodzaje (kakaowe, owocowe) bez cukru.</w:t>
            </w:r>
          </w:p>
          <w:p w14:paraId="25F6CCDD" w14:textId="77777777" w:rsidR="000346C5" w:rsidRPr="009615EE" w:rsidRDefault="000346C5" w:rsidP="00515AE8">
            <w:pPr>
              <w:spacing w:line="256" w:lineRule="auto"/>
              <w:rPr>
                <w:bCs/>
                <w:color w:val="000000"/>
                <w:sz w:val="22"/>
              </w:rPr>
            </w:pPr>
            <w:r w:rsidRPr="009615EE">
              <w:rPr>
                <w:sz w:val="22"/>
                <w:shd w:val="clear" w:color="auto" w:fill="FFFFFF"/>
              </w:rPr>
              <w:t>Wypiekane z </w:t>
            </w:r>
            <w:r w:rsidRPr="009615EE">
              <w:rPr>
                <w:bCs/>
                <w:sz w:val="22"/>
                <w:shd w:val="clear" w:color="auto" w:fill="FFFFFF"/>
              </w:rPr>
              <w:t>pełnoziarnistych płatków owsianych</w:t>
            </w:r>
            <w:r w:rsidRPr="009615EE">
              <w:rPr>
                <w:sz w:val="22"/>
                <w:shd w:val="clear" w:color="auto" w:fill="FFFFFF"/>
              </w:rPr>
              <w:t xml:space="preserve">, Bez dodatku cukru, oleju palmowego oraz sztucznych konserwantów, bogate w wartości odżywcze. </w:t>
            </w:r>
          </w:p>
        </w:tc>
        <w:tc>
          <w:tcPr>
            <w:tcW w:w="703" w:type="pct"/>
            <w:hideMark/>
          </w:tcPr>
          <w:p w14:paraId="081E1002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t>15892000-0</w:t>
            </w:r>
          </w:p>
        </w:tc>
        <w:tc>
          <w:tcPr>
            <w:tcW w:w="342" w:type="pct"/>
            <w:noWrap/>
            <w:hideMark/>
          </w:tcPr>
          <w:p w14:paraId="0458C86A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5D0D3A03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90</w:t>
            </w:r>
          </w:p>
        </w:tc>
      </w:tr>
      <w:tr w:rsidR="000346C5" w:rsidRPr="009615EE" w14:paraId="20593697" w14:textId="77777777" w:rsidTr="00515AE8">
        <w:tc>
          <w:tcPr>
            <w:tcW w:w="298" w:type="pct"/>
            <w:hideMark/>
          </w:tcPr>
          <w:p w14:paraId="026D5788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7</w:t>
            </w:r>
          </w:p>
        </w:tc>
        <w:tc>
          <w:tcPr>
            <w:tcW w:w="3294" w:type="pct"/>
            <w:hideMark/>
          </w:tcPr>
          <w:p w14:paraId="37C3B6C7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Cukier </w:t>
            </w:r>
            <w:r w:rsidRPr="009615EE">
              <w:rPr>
                <w:color w:val="000000"/>
                <w:sz w:val="22"/>
              </w:rPr>
              <w:t>1kg, bez dodatkowych aromatów, opakowanie papierowe, szczelne, nienaruszone, wolne od zanieczyszczeń biologicznych i szkodników, oznakowane danymi producenta i terminem spożycia, bez grudek, sypki</w:t>
            </w:r>
          </w:p>
        </w:tc>
        <w:tc>
          <w:tcPr>
            <w:tcW w:w="703" w:type="pct"/>
            <w:hideMark/>
          </w:tcPr>
          <w:p w14:paraId="6A47B6E0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t>15896000-6</w:t>
            </w:r>
          </w:p>
        </w:tc>
        <w:tc>
          <w:tcPr>
            <w:tcW w:w="342" w:type="pct"/>
            <w:noWrap/>
            <w:hideMark/>
          </w:tcPr>
          <w:p w14:paraId="5C3FA443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108D85F8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720</w:t>
            </w:r>
          </w:p>
        </w:tc>
      </w:tr>
      <w:tr w:rsidR="000346C5" w:rsidRPr="009615EE" w14:paraId="45E5851B" w14:textId="77777777" w:rsidTr="00515AE8">
        <w:tc>
          <w:tcPr>
            <w:tcW w:w="298" w:type="pct"/>
            <w:hideMark/>
          </w:tcPr>
          <w:p w14:paraId="198FFAE0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8</w:t>
            </w:r>
          </w:p>
        </w:tc>
        <w:tc>
          <w:tcPr>
            <w:tcW w:w="3294" w:type="pct"/>
            <w:hideMark/>
          </w:tcPr>
          <w:p w14:paraId="439829CF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Cukier trzcinowy 1kg, </w:t>
            </w:r>
            <w:r w:rsidRPr="009615EE">
              <w:rPr>
                <w:rStyle w:val="Uwydatnienie"/>
                <w:bCs/>
                <w:i w:val="0"/>
                <w:iCs w:val="0"/>
                <w:sz w:val="22"/>
                <w:shd w:val="clear" w:color="auto" w:fill="FFFFFF"/>
              </w:rPr>
              <w:t>nierafinowany cukier o jasnobrązowych, lekko wilgotnych kryształkach</w:t>
            </w:r>
            <w:r w:rsidRPr="009615EE">
              <w:rPr>
                <w:sz w:val="22"/>
                <w:shd w:val="clear" w:color="auto" w:fill="FFFFFF"/>
              </w:rPr>
              <w:t>.</w:t>
            </w:r>
          </w:p>
        </w:tc>
        <w:tc>
          <w:tcPr>
            <w:tcW w:w="703" w:type="pct"/>
            <w:hideMark/>
          </w:tcPr>
          <w:p w14:paraId="3F88BA26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t>15896000-6</w:t>
            </w:r>
          </w:p>
        </w:tc>
        <w:tc>
          <w:tcPr>
            <w:tcW w:w="342" w:type="pct"/>
            <w:noWrap/>
            <w:hideMark/>
          </w:tcPr>
          <w:p w14:paraId="7B5A165F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4A194128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100</w:t>
            </w:r>
          </w:p>
        </w:tc>
      </w:tr>
      <w:tr w:rsidR="000346C5" w:rsidRPr="009615EE" w14:paraId="15B11B2D" w14:textId="77777777" w:rsidTr="00515AE8">
        <w:tc>
          <w:tcPr>
            <w:tcW w:w="298" w:type="pct"/>
            <w:hideMark/>
          </w:tcPr>
          <w:p w14:paraId="11303407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9</w:t>
            </w:r>
          </w:p>
        </w:tc>
        <w:tc>
          <w:tcPr>
            <w:tcW w:w="3294" w:type="pct"/>
            <w:hideMark/>
          </w:tcPr>
          <w:p w14:paraId="0148B482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Cukier puder opak min. </w:t>
            </w:r>
            <w:r w:rsidRPr="009615EE">
              <w:rPr>
                <w:b/>
                <w:color w:val="000000"/>
                <w:sz w:val="22"/>
              </w:rPr>
              <w:t>400 g</w:t>
            </w:r>
            <w:r w:rsidRPr="009615EE">
              <w:rPr>
                <w:color w:val="000000"/>
                <w:sz w:val="22"/>
              </w:rPr>
              <w:t xml:space="preserve"> </w:t>
            </w:r>
            <w:r w:rsidRPr="009615EE">
              <w:rPr>
                <w:sz w:val="22"/>
              </w:rPr>
              <w:t>barwa biała, jednolita</w:t>
            </w:r>
          </w:p>
        </w:tc>
        <w:tc>
          <w:tcPr>
            <w:tcW w:w="703" w:type="pct"/>
            <w:hideMark/>
          </w:tcPr>
          <w:p w14:paraId="5D418909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t>15896000-6</w:t>
            </w:r>
          </w:p>
        </w:tc>
        <w:tc>
          <w:tcPr>
            <w:tcW w:w="342" w:type="pct"/>
            <w:noWrap/>
            <w:hideMark/>
          </w:tcPr>
          <w:p w14:paraId="363305BF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5E704FC5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14</w:t>
            </w:r>
          </w:p>
        </w:tc>
      </w:tr>
      <w:tr w:rsidR="000346C5" w:rsidRPr="009615EE" w14:paraId="59962679" w14:textId="77777777" w:rsidTr="00515AE8">
        <w:tc>
          <w:tcPr>
            <w:tcW w:w="298" w:type="pct"/>
            <w:hideMark/>
          </w:tcPr>
          <w:p w14:paraId="466C4252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10</w:t>
            </w:r>
          </w:p>
        </w:tc>
        <w:tc>
          <w:tcPr>
            <w:tcW w:w="3294" w:type="pct"/>
            <w:hideMark/>
          </w:tcPr>
          <w:p w14:paraId="42392DBD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Chrupki kukurydziane kręcone 25g, </w:t>
            </w:r>
            <w:r w:rsidRPr="009615EE">
              <w:rPr>
                <w:bCs/>
                <w:color w:val="000000"/>
                <w:sz w:val="22"/>
              </w:rPr>
              <w:t>wyprodukowane z grysu kukurydzianego</w:t>
            </w:r>
          </w:p>
        </w:tc>
        <w:tc>
          <w:tcPr>
            <w:tcW w:w="703" w:type="pct"/>
            <w:hideMark/>
          </w:tcPr>
          <w:p w14:paraId="269C7F5B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t>15892000-0</w:t>
            </w:r>
          </w:p>
        </w:tc>
        <w:tc>
          <w:tcPr>
            <w:tcW w:w="342" w:type="pct"/>
            <w:noWrap/>
            <w:hideMark/>
          </w:tcPr>
          <w:p w14:paraId="5CCE9BC6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7D3AF356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12</w:t>
            </w:r>
          </w:p>
        </w:tc>
      </w:tr>
      <w:tr w:rsidR="000346C5" w:rsidRPr="009615EE" w14:paraId="05B3B8D5" w14:textId="77777777" w:rsidTr="00515AE8">
        <w:tc>
          <w:tcPr>
            <w:tcW w:w="298" w:type="pct"/>
            <w:hideMark/>
          </w:tcPr>
          <w:p w14:paraId="704ED016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11</w:t>
            </w:r>
          </w:p>
        </w:tc>
        <w:tc>
          <w:tcPr>
            <w:tcW w:w="3294" w:type="pct"/>
            <w:hideMark/>
          </w:tcPr>
          <w:p w14:paraId="1A91DDEC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proofErr w:type="spellStart"/>
            <w:r w:rsidRPr="009615EE">
              <w:rPr>
                <w:b/>
                <w:bCs/>
                <w:color w:val="000000"/>
                <w:sz w:val="22"/>
              </w:rPr>
              <w:t>Granola</w:t>
            </w:r>
            <w:proofErr w:type="spellEnd"/>
            <w:r w:rsidRPr="009615EE">
              <w:rPr>
                <w:b/>
                <w:bCs/>
                <w:color w:val="000000"/>
                <w:sz w:val="22"/>
              </w:rPr>
              <w:t xml:space="preserve"> czekoladowa 350g </w:t>
            </w:r>
            <w:r w:rsidRPr="009615EE">
              <w:rPr>
                <w:color w:val="0A0A0A"/>
                <w:sz w:val="22"/>
                <w:shd w:val="clear" w:color="auto" w:fill="FFFFFF"/>
              </w:rPr>
              <w:t>chrupiąca mieszanka pieczonych płatków zbożowych (głównie owsianych), kakao i czekolady. 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13"/>
              <w:gridCol w:w="45"/>
            </w:tblGrid>
            <w:tr w:rsidR="000346C5" w:rsidRPr="009615EE" w14:paraId="0D929D5D" w14:textId="77777777" w:rsidTr="00515AE8">
              <w:trPr>
                <w:gridAfter w:val="1"/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8FB5902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  <w:tr w:rsidR="000346C5" w:rsidRPr="009615EE" w14:paraId="6F4D2B68" w14:textId="77777777" w:rsidTr="00515AE8">
              <w:trPr>
                <w:tblCellSpacing w:w="15" w:type="dxa"/>
              </w:trPr>
              <w:tc>
                <w:tcPr>
                  <w:tcW w:w="0" w:type="auto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CABA105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15892000-0</w:t>
                  </w:r>
                </w:p>
              </w:tc>
            </w:tr>
          </w:tbl>
          <w:p w14:paraId="7E8738E0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249DF292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5A6F94FE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4,2</w:t>
            </w:r>
          </w:p>
        </w:tc>
      </w:tr>
      <w:tr w:rsidR="000346C5" w:rsidRPr="009615EE" w14:paraId="4381F39C" w14:textId="77777777" w:rsidTr="00515AE8">
        <w:tc>
          <w:tcPr>
            <w:tcW w:w="298" w:type="pct"/>
            <w:hideMark/>
          </w:tcPr>
          <w:p w14:paraId="5AC66DB6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12</w:t>
            </w:r>
          </w:p>
        </w:tc>
        <w:tc>
          <w:tcPr>
            <w:tcW w:w="3294" w:type="pct"/>
            <w:hideMark/>
          </w:tcPr>
          <w:p w14:paraId="096BD103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proofErr w:type="spellStart"/>
            <w:r w:rsidRPr="009615EE">
              <w:rPr>
                <w:b/>
                <w:bCs/>
                <w:color w:val="000000"/>
                <w:sz w:val="22"/>
              </w:rPr>
              <w:t>Granola</w:t>
            </w:r>
            <w:proofErr w:type="spellEnd"/>
            <w:r w:rsidRPr="009615EE">
              <w:rPr>
                <w:b/>
                <w:bCs/>
                <w:color w:val="000000"/>
                <w:sz w:val="22"/>
              </w:rPr>
              <w:t xml:space="preserve"> owocowa 350g c</w:t>
            </w:r>
            <w:r w:rsidRPr="009615EE">
              <w:rPr>
                <w:color w:val="001D35"/>
                <w:sz w:val="22"/>
                <w:shd w:val="clear" w:color="auto" w:fill="FFFFFF"/>
              </w:rPr>
              <w:t>hrupiąca mieszanka pieczonych płatków pełnoziarnistych, z dodatkiem owoców liofilizowanych.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13"/>
              <w:gridCol w:w="45"/>
            </w:tblGrid>
            <w:tr w:rsidR="000346C5" w:rsidRPr="009615EE" w14:paraId="510B6D24" w14:textId="77777777" w:rsidTr="00515AE8">
              <w:trPr>
                <w:gridAfter w:val="1"/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83E172A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  <w:tr w:rsidR="000346C5" w:rsidRPr="009615EE" w14:paraId="097EEF2B" w14:textId="77777777" w:rsidTr="00515AE8">
              <w:trPr>
                <w:tblCellSpacing w:w="15" w:type="dxa"/>
              </w:trPr>
              <w:tc>
                <w:tcPr>
                  <w:tcW w:w="0" w:type="auto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E66D179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15892000-0</w:t>
                  </w:r>
                </w:p>
              </w:tc>
            </w:tr>
          </w:tbl>
          <w:p w14:paraId="65AA00C9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45ED19C1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proofErr w:type="spellStart"/>
            <w:r w:rsidRPr="009615EE">
              <w:rPr>
                <w:color w:val="000000"/>
                <w:sz w:val="22"/>
              </w:rPr>
              <w:t>szt</w:t>
            </w:r>
            <w:proofErr w:type="spellEnd"/>
          </w:p>
        </w:tc>
        <w:tc>
          <w:tcPr>
            <w:tcW w:w="362" w:type="pct"/>
            <w:hideMark/>
          </w:tcPr>
          <w:p w14:paraId="3401C8D2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4,2</w:t>
            </w:r>
          </w:p>
        </w:tc>
      </w:tr>
      <w:tr w:rsidR="000346C5" w:rsidRPr="009615EE" w14:paraId="4BA44FAF" w14:textId="77777777" w:rsidTr="00515AE8">
        <w:tc>
          <w:tcPr>
            <w:tcW w:w="298" w:type="pct"/>
            <w:hideMark/>
          </w:tcPr>
          <w:p w14:paraId="6B6B80E9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13</w:t>
            </w:r>
          </w:p>
        </w:tc>
        <w:tc>
          <w:tcPr>
            <w:tcW w:w="3294" w:type="pct"/>
            <w:hideMark/>
          </w:tcPr>
          <w:p w14:paraId="163D514D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Czosnek </w:t>
            </w:r>
            <w:r w:rsidRPr="009615EE">
              <w:rPr>
                <w:color w:val="000000"/>
                <w:sz w:val="22"/>
              </w:rPr>
              <w:t>granulowany opak. 1 kg 100 % czosnku suszonego, pakowany w torebki, opakowanie wolne od zanieczyszczeń biologicznych i szkodników i ich pozostałości, oznakowane danymi producenta i terminem spożycia, bez dodatkowych aromatów, sypki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13"/>
              <w:gridCol w:w="45"/>
            </w:tblGrid>
            <w:tr w:rsidR="000346C5" w:rsidRPr="009615EE" w14:paraId="35115947" w14:textId="77777777" w:rsidTr="00515AE8">
              <w:trPr>
                <w:gridAfter w:val="1"/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964A4C1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  <w:tr w:rsidR="000346C5" w:rsidRPr="009615EE" w14:paraId="506F986F" w14:textId="77777777" w:rsidTr="00515AE8">
              <w:trPr>
                <w:tblCellSpacing w:w="15" w:type="dxa"/>
              </w:trPr>
              <w:tc>
                <w:tcPr>
                  <w:tcW w:w="0" w:type="auto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59AD879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15894000-7</w:t>
                  </w:r>
                </w:p>
              </w:tc>
            </w:tr>
          </w:tbl>
          <w:p w14:paraId="6437CB8A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4B885894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48BB11BD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4</w:t>
            </w:r>
          </w:p>
        </w:tc>
      </w:tr>
      <w:tr w:rsidR="000346C5" w:rsidRPr="009615EE" w14:paraId="0ED94E62" w14:textId="77777777" w:rsidTr="00515AE8">
        <w:tc>
          <w:tcPr>
            <w:tcW w:w="298" w:type="pct"/>
            <w:hideMark/>
          </w:tcPr>
          <w:p w14:paraId="7991C61C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14</w:t>
            </w:r>
          </w:p>
        </w:tc>
        <w:tc>
          <w:tcPr>
            <w:tcW w:w="3294" w:type="pct"/>
            <w:hideMark/>
          </w:tcPr>
          <w:p w14:paraId="686A22B2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Dżem </w:t>
            </w:r>
            <w:r w:rsidRPr="009615EE">
              <w:rPr>
                <w:color w:val="000000"/>
                <w:sz w:val="22"/>
              </w:rPr>
              <w:t>nisko słodzony (op.280g, wiśnia, truskawka, brzoskwinia, sporządzony z 40 g owoców na 100 g produktu, o obniżonej zawartości cukru, opakowanie szklane lub plastikowe wiadro, nienaruszone, wolne od zanieczyszczeń i szkodników i ich pozostałości, oznaczone danymi producenta i terminem spożycia, bez dodatkowych aromatów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13"/>
              <w:gridCol w:w="45"/>
            </w:tblGrid>
            <w:tr w:rsidR="000346C5" w:rsidRPr="009615EE" w14:paraId="0D3B6A9B" w14:textId="77777777" w:rsidTr="00515AE8">
              <w:trPr>
                <w:gridAfter w:val="1"/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AC1F0B0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  <w:tr w:rsidR="000346C5" w:rsidRPr="009615EE" w14:paraId="221211EB" w14:textId="77777777" w:rsidTr="00515AE8">
              <w:trPr>
                <w:tblCellSpacing w:w="15" w:type="dxa"/>
              </w:trPr>
              <w:tc>
                <w:tcPr>
                  <w:tcW w:w="0" w:type="auto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B75678B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15894100-5</w:t>
                  </w:r>
                </w:p>
              </w:tc>
            </w:tr>
          </w:tbl>
          <w:p w14:paraId="2A4636B8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62ADFC38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47B1E635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5,6</w:t>
            </w:r>
          </w:p>
        </w:tc>
      </w:tr>
      <w:tr w:rsidR="000346C5" w:rsidRPr="009615EE" w14:paraId="6050E593" w14:textId="77777777" w:rsidTr="00515AE8">
        <w:tc>
          <w:tcPr>
            <w:tcW w:w="298" w:type="pct"/>
            <w:hideMark/>
          </w:tcPr>
          <w:p w14:paraId="41A0B1E2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15</w:t>
            </w:r>
          </w:p>
        </w:tc>
        <w:tc>
          <w:tcPr>
            <w:tcW w:w="3294" w:type="pct"/>
            <w:hideMark/>
          </w:tcPr>
          <w:p w14:paraId="4CD5125A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Fasola drobna biała</w:t>
            </w:r>
            <w:r w:rsidRPr="009615EE">
              <w:rPr>
                <w:color w:val="000000"/>
                <w:sz w:val="22"/>
              </w:rPr>
              <w:t xml:space="preserve"> opakowanie nie mniej niż 35 g , białe ziarno, obłuskane, pakowane w torebki, bez dodatkowych aromatów,  opakowanie nienaruszone, wolne od zanieczyszczeń biologicznych i szkodników i ich pozostałości, oznakowane danymi producenta i terminem przydatności do spożycia, sypka.</w:t>
            </w:r>
          </w:p>
        </w:tc>
        <w:tc>
          <w:tcPr>
            <w:tcW w:w="703" w:type="pct"/>
            <w:hideMark/>
          </w:tcPr>
          <w:p w14:paraId="252DEC13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  <w:r w:rsidRPr="009615EE">
              <w:rPr>
                <w:sz w:val="22"/>
              </w:rPr>
              <w:t>15895000-3</w:t>
            </w:r>
          </w:p>
        </w:tc>
        <w:tc>
          <w:tcPr>
            <w:tcW w:w="342" w:type="pct"/>
            <w:noWrap/>
            <w:hideMark/>
          </w:tcPr>
          <w:p w14:paraId="6DC66586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6F31B09A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100</w:t>
            </w:r>
          </w:p>
        </w:tc>
      </w:tr>
      <w:tr w:rsidR="000346C5" w:rsidRPr="009615EE" w14:paraId="096C299E" w14:textId="77777777" w:rsidTr="00515AE8">
        <w:tc>
          <w:tcPr>
            <w:tcW w:w="298" w:type="pct"/>
            <w:hideMark/>
          </w:tcPr>
          <w:p w14:paraId="1A842C52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16</w:t>
            </w:r>
          </w:p>
        </w:tc>
        <w:tc>
          <w:tcPr>
            <w:tcW w:w="3294" w:type="pct"/>
            <w:hideMark/>
          </w:tcPr>
          <w:p w14:paraId="5BA4F930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Fasola czerwona 400g/240g konserwowa </w:t>
            </w:r>
          </w:p>
          <w:p w14:paraId="62F89781" w14:textId="77777777" w:rsidR="000346C5" w:rsidRPr="009615EE" w:rsidRDefault="000346C5" w:rsidP="00515AE8">
            <w:pPr>
              <w:spacing w:line="256" w:lineRule="auto"/>
              <w:rPr>
                <w:sz w:val="22"/>
              </w:rPr>
            </w:pPr>
            <w:r w:rsidRPr="009615EE">
              <w:rPr>
                <w:sz w:val="22"/>
              </w:rPr>
              <w:t>(skład: całe ziarna fasoli w zalewie naturalnie mętnej, powierzchnia warzyw bez uszkodzeń mechanicznych i plam chorobowych, konsystencja miękka, bez obcych zapachów i posmaków, opakowanie jednostkowe- puszka metalowa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22E2E9B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5D90D5F" w14:textId="77777777" w:rsidR="000346C5" w:rsidRPr="009615EE" w:rsidRDefault="000346C5" w:rsidP="00515AE8">
                  <w:pPr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762D53EB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4CFC49C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3F945EC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05A6FF02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7291AD8A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59BB81B7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32</w:t>
            </w:r>
          </w:p>
        </w:tc>
      </w:tr>
      <w:tr w:rsidR="000346C5" w:rsidRPr="009615EE" w14:paraId="4283FCBE" w14:textId="77777777" w:rsidTr="00515AE8">
        <w:tc>
          <w:tcPr>
            <w:tcW w:w="298" w:type="pct"/>
            <w:hideMark/>
          </w:tcPr>
          <w:p w14:paraId="1585479A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17</w:t>
            </w:r>
          </w:p>
        </w:tc>
        <w:tc>
          <w:tcPr>
            <w:tcW w:w="3294" w:type="pct"/>
            <w:hideMark/>
          </w:tcPr>
          <w:p w14:paraId="35189113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Groch </w:t>
            </w:r>
            <w:r w:rsidRPr="009615EE">
              <w:rPr>
                <w:color w:val="000000"/>
                <w:sz w:val="22"/>
              </w:rPr>
              <w:t>łuskany połówki (opakowanie min.3 kg lub większe), ziarno obłuskane i pokrojone, bez dodatkowych aromatów, pakowane w torebki, nienaruszone, wolne od zanieczyszczeń biologicznych i szkodników  i ich pozostałości, oznakowane danymi producenta i terminem spożycia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43D9CDA4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A824D3D" w14:textId="77777777" w:rsidR="000346C5" w:rsidRPr="009615EE" w:rsidRDefault="000346C5" w:rsidP="00515AE8">
                  <w:pPr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15B2D410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6ADA1EAC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87E283B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4CD79203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05095BBA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5310B1DB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70</w:t>
            </w:r>
          </w:p>
        </w:tc>
      </w:tr>
      <w:tr w:rsidR="000346C5" w:rsidRPr="009615EE" w14:paraId="60E8DDE6" w14:textId="77777777" w:rsidTr="00515AE8">
        <w:tc>
          <w:tcPr>
            <w:tcW w:w="298" w:type="pct"/>
            <w:hideMark/>
          </w:tcPr>
          <w:p w14:paraId="5C83EB39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18</w:t>
            </w:r>
          </w:p>
        </w:tc>
        <w:tc>
          <w:tcPr>
            <w:tcW w:w="3294" w:type="pct"/>
            <w:hideMark/>
          </w:tcPr>
          <w:p w14:paraId="4BE3E09E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Herbatniki</w:t>
            </w:r>
            <w:r w:rsidRPr="009615EE">
              <w:rPr>
                <w:color w:val="000000"/>
                <w:sz w:val="22"/>
              </w:rPr>
              <w:t xml:space="preserve"> 1 opakowanie 50g typu "Petit </w:t>
            </w:r>
            <w:proofErr w:type="spellStart"/>
            <w:r w:rsidRPr="009615EE">
              <w:rPr>
                <w:color w:val="000000"/>
                <w:sz w:val="22"/>
              </w:rPr>
              <w:t>Beurre</w:t>
            </w:r>
            <w:proofErr w:type="spellEnd"/>
            <w:r w:rsidRPr="009615EE">
              <w:rPr>
                <w:color w:val="000000"/>
                <w:sz w:val="22"/>
              </w:rPr>
              <w:t>" lub równoważne, ciastka kruche pakowane w jednostkowe przezroczyste opakowania, które są nienaruszone, wolne od zanieczyszczeń biologicznych i szkodników, oznakowane danymi producenta i terminem spożycia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5733EF5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02CF15B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7E72FC02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15201C8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C3AC18E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15892000-0</w:t>
                  </w:r>
                </w:p>
              </w:tc>
            </w:tr>
          </w:tbl>
          <w:p w14:paraId="0BF467BA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3A3C12E0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2DAD0014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60</w:t>
            </w:r>
          </w:p>
        </w:tc>
      </w:tr>
      <w:tr w:rsidR="000346C5" w:rsidRPr="009615EE" w14:paraId="672D35C4" w14:textId="77777777" w:rsidTr="00515AE8">
        <w:tc>
          <w:tcPr>
            <w:tcW w:w="298" w:type="pct"/>
            <w:hideMark/>
          </w:tcPr>
          <w:p w14:paraId="6095AA34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19</w:t>
            </w:r>
          </w:p>
        </w:tc>
        <w:tc>
          <w:tcPr>
            <w:tcW w:w="3294" w:type="pct"/>
            <w:hideMark/>
          </w:tcPr>
          <w:p w14:paraId="68AF6B13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Herbata czarna ekspresowa.</w:t>
            </w:r>
            <w:r w:rsidRPr="009615EE">
              <w:rPr>
                <w:color w:val="000000"/>
                <w:sz w:val="22"/>
              </w:rPr>
              <w:t xml:space="preserve"> opak. 100szt, pakowana w saszetkach o pojemności 1,5g/2g. Zbierana ręcznie z aromatem bergamotki - 100%</w:t>
            </w:r>
          </w:p>
        </w:tc>
        <w:tc>
          <w:tcPr>
            <w:tcW w:w="703" w:type="pct"/>
            <w:hideMark/>
          </w:tcPr>
          <w:p w14:paraId="2CAB9E1B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t>15894110-8</w:t>
            </w:r>
          </w:p>
        </w:tc>
        <w:tc>
          <w:tcPr>
            <w:tcW w:w="342" w:type="pct"/>
            <w:noWrap/>
            <w:hideMark/>
          </w:tcPr>
          <w:p w14:paraId="4EDD425B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19478104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1,8</w:t>
            </w:r>
          </w:p>
        </w:tc>
      </w:tr>
      <w:tr w:rsidR="000346C5" w:rsidRPr="009615EE" w14:paraId="58C218E4" w14:textId="77777777" w:rsidTr="00515AE8">
        <w:tc>
          <w:tcPr>
            <w:tcW w:w="298" w:type="pct"/>
            <w:hideMark/>
          </w:tcPr>
          <w:p w14:paraId="4C748CB3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20</w:t>
            </w:r>
          </w:p>
        </w:tc>
        <w:tc>
          <w:tcPr>
            <w:tcW w:w="3294" w:type="pct"/>
            <w:hideMark/>
          </w:tcPr>
          <w:p w14:paraId="2E468978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Herbata hibiskus, </w:t>
            </w:r>
            <w:r w:rsidRPr="009615EE">
              <w:rPr>
                <w:bCs/>
                <w:color w:val="000000"/>
                <w:sz w:val="22"/>
              </w:rPr>
              <w:t>w torebkach</w:t>
            </w:r>
          </w:p>
        </w:tc>
        <w:tc>
          <w:tcPr>
            <w:tcW w:w="703" w:type="pct"/>
            <w:hideMark/>
          </w:tcPr>
          <w:p w14:paraId="63147D49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t>15894110-8</w:t>
            </w:r>
          </w:p>
        </w:tc>
        <w:tc>
          <w:tcPr>
            <w:tcW w:w="342" w:type="pct"/>
            <w:noWrap/>
            <w:hideMark/>
          </w:tcPr>
          <w:p w14:paraId="2417384E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29D7D98F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1,5</w:t>
            </w:r>
          </w:p>
        </w:tc>
      </w:tr>
      <w:tr w:rsidR="000346C5" w:rsidRPr="009615EE" w14:paraId="7AE6EFF0" w14:textId="77777777" w:rsidTr="00515AE8">
        <w:tc>
          <w:tcPr>
            <w:tcW w:w="298" w:type="pct"/>
            <w:hideMark/>
          </w:tcPr>
          <w:p w14:paraId="2941C9C8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21</w:t>
            </w:r>
          </w:p>
        </w:tc>
        <w:tc>
          <w:tcPr>
            <w:tcW w:w="3294" w:type="pct"/>
            <w:hideMark/>
          </w:tcPr>
          <w:p w14:paraId="5BE6C729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Herbata melisowa, </w:t>
            </w:r>
            <w:r w:rsidRPr="009615EE">
              <w:rPr>
                <w:bCs/>
                <w:color w:val="000000"/>
                <w:sz w:val="22"/>
              </w:rPr>
              <w:t>w torebkach</w:t>
            </w:r>
          </w:p>
        </w:tc>
        <w:tc>
          <w:tcPr>
            <w:tcW w:w="703" w:type="pct"/>
            <w:hideMark/>
          </w:tcPr>
          <w:p w14:paraId="3F735101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t>15894110-8</w:t>
            </w:r>
          </w:p>
        </w:tc>
        <w:tc>
          <w:tcPr>
            <w:tcW w:w="342" w:type="pct"/>
            <w:noWrap/>
            <w:hideMark/>
          </w:tcPr>
          <w:p w14:paraId="45F7566D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3CBB5CE1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</w:t>
            </w:r>
          </w:p>
        </w:tc>
      </w:tr>
      <w:tr w:rsidR="000346C5" w:rsidRPr="009615EE" w14:paraId="078D6F97" w14:textId="77777777" w:rsidTr="00515AE8">
        <w:tc>
          <w:tcPr>
            <w:tcW w:w="298" w:type="pct"/>
            <w:hideMark/>
          </w:tcPr>
          <w:p w14:paraId="088FBFFA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22</w:t>
            </w:r>
          </w:p>
        </w:tc>
        <w:tc>
          <w:tcPr>
            <w:tcW w:w="3294" w:type="pct"/>
            <w:hideMark/>
          </w:tcPr>
          <w:p w14:paraId="0DC4A1FB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Herbata miętowa, </w:t>
            </w:r>
            <w:r w:rsidRPr="009615EE">
              <w:rPr>
                <w:bCs/>
                <w:color w:val="000000"/>
                <w:sz w:val="22"/>
              </w:rPr>
              <w:t xml:space="preserve"> w torebkach</w:t>
            </w:r>
          </w:p>
        </w:tc>
        <w:tc>
          <w:tcPr>
            <w:tcW w:w="703" w:type="pct"/>
            <w:hideMark/>
          </w:tcPr>
          <w:p w14:paraId="4B86CA96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t>15894110-8</w:t>
            </w:r>
          </w:p>
        </w:tc>
        <w:tc>
          <w:tcPr>
            <w:tcW w:w="342" w:type="pct"/>
            <w:noWrap/>
            <w:hideMark/>
          </w:tcPr>
          <w:p w14:paraId="0D16C35F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3D51D60C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</w:t>
            </w:r>
          </w:p>
        </w:tc>
      </w:tr>
      <w:tr w:rsidR="000346C5" w:rsidRPr="009615EE" w14:paraId="10DC58B5" w14:textId="77777777" w:rsidTr="00515AE8">
        <w:tc>
          <w:tcPr>
            <w:tcW w:w="298" w:type="pct"/>
            <w:hideMark/>
          </w:tcPr>
          <w:p w14:paraId="57FEB68A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23</w:t>
            </w:r>
          </w:p>
        </w:tc>
        <w:tc>
          <w:tcPr>
            <w:tcW w:w="3294" w:type="pct"/>
            <w:hideMark/>
          </w:tcPr>
          <w:p w14:paraId="61ADBF4C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Herbata rumiankowa, </w:t>
            </w:r>
            <w:r w:rsidRPr="009615EE">
              <w:rPr>
                <w:bCs/>
                <w:color w:val="000000"/>
                <w:sz w:val="22"/>
              </w:rPr>
              <w:t>w torebkach</w:t>
            </w:r>
          </w:p>
        </w:tc>
        <w:tc>
          <w:tcPr>
            <w:tcW w:w="703" w:type="pct"/>
            <w:hideMark/>
          </w:tcPr>
          <w:p w14:paraId="6190A76A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t>15894110-8</w:t>
            </w:r>
          </w:p>
        </w:tc>
        <w:tc>
          <w:tcPr>
            <w:tcW w:w="342" w:type="pct"/>
            <w:noWrap/>
            <w:hideMark/>
          </w:tcPr>
          <w:p w14:paraId="0573816D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3B38E600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0,5</w:t>
            </w:r>
          </w:p>
        </w:tc>
      </w:tr>
      <w:tr w:rsidR="000346C5" w:rsidRPr="009615EE" w14:paraId="7D04537D" w14:textId="77777777" w:rsidTr="00515AE8">
        <w:tc>
          <w:tcPr>
            <w:tcW w:w="298" w:type="pct"/>
            <w:hideMark/>
          </w:tcPr>
          <w:p w14:paraId="7043CEE6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24</w:t>
            </w:r>
          </w:p>
        </w:tc>
        <w:tc>
          <w:tcPr>
            <w:tcW w:w="3294" w:type="pct"/>
            <w:hideMark/>
          </w:tcPr>
          <w:p w14:paraId="746541C4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Humus klasyczny 180g słoik, wegańska pasta z ciecierzycy i pasty sezamowej.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658585A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B98F1EA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4E6479C8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58652A09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FA0D700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15894100-5</w:t>
                  </w:r>
                </w:p>
              </w:tc>
            </w:tr>
          </w:tbl>
          <w:p w14:paraId="3C0A9208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7C9112EC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648FD5A7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4,5</w:t>
            </w:r>
          </w:p>
        </w:tc>
      </w:tr>
      <w:tr w:rsidR="000346C5" w:rsidRPr="009615EE" w14:paraId="521669F9" w14:textId="77777777" w:rsidTr="00515AE8">
        <w:tc>
          <w:tcPr>
            <w:tcW w:w="298" w:type="pct"/>
            <w:hideMark/>
          </w:tcPr>
          <w:p w14:paraId="2A03CADD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25</w:t>
            </w:r>
          </w:p>
        </w:tc>
        <w:tc>
          <w:tcPr>
            <w:tcW w:w="3294" w:type="pct"/>
            <w:hideMark/>
          </w:tcPr>
          <w:p w14:paraId="6E8A3BDA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Humus z suszonymi pomidorami 180g słoik, W</w:t>
            </w:r>
            <w:r w:rsidRPr="009615EE">
              <w:rPr>
                <w:sz w:val="22"/>
              </w:rPr>
              <w:t xml:space="preserve">egańska, kremowa pasta roślinna na bazie ciecierzycy i pasty sezamowej </w:t>
            </w:r>
            <w:proofErr w:type="spellStart"/>
            <w:r w:rsidRPr="009615EE">
              <w:rPr>
                <w:sz w:val="22"/>
              </w:rPr>
              <w:t>tahini</w:t>
            </w:r>
            <w:proofErr w:type="spellEnd"/>
            <w:r w:rsidRPr="009615EE">
              <w:rPr>
                <w:sz w:val="22"/>
              </w:rPr>
              <w:t>, wzbogacona aromatycznymi suszonymi pomidorami</w:t>
            </w:r>
            <w:r w:rsidRPr="009615EE">
              <w:rPr>
                <w:color w:val="0A0A0A"/>
                <w:sz w:val="22"/>
                <w:shd w:val="clear" w:color="auto" w:fill="FFFFFF"/>
              </w:rPr>
              <w:t>.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1BBFD453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827038B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29412C0D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7497EED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443B588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15894100-5</w:t>
                  </w:r>
                </w:p>
              </w:tc>
            </w:tr>
          </w:tbl>
          <w:p w14:paraId="03B245B6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692912FC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67CA2C67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4,5</w:t>
            </w:r>
          </w:p>
        </w:tc>
      </w:tr>
      <w:tr w:rsidR="000346C5" w:rsidRPr="009615EE" w14:paraId="7147375F" w14:textId="77777777" w:rsidTr="00515AE8">
        <w:tc>
          <w:tcPr>
            <w:tcW w:w="298" w:type="pct"/>
            <w:hideMark/>
          </w:tcPr>
          <w:p w14:paraId="40EC4747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26</w:t>
            </w:r>
          </w:p>
        </w:tc>
        <w:tc>
          <w:tcPr>
            <w:tcW w:w="3294" w:type="pct"/>
            <w:hideMark/>
          </w:tcPr>
          <w:p w14:paraId="4377561F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Pasztet dworski z drobiem 160g</w:t>
            </w:r>
            <w:r w:rsidRPr="009615EE">
              <w:rPr>
                <w:color w:val="000000"/>
                <w:sz w:val="22"/>
                <w:shd w:val="clear" w:color="auto" w:fill="FFFFFF"/>
              </w:rPr>
              <w:t xml:space="preserve"> na bazie indyka, pasztet grubo mielony z kawałkami mięsa.</w:t>
            </w:r>
          </w:p>
        </w:tc>
        <w:tc>
          <w:tcPr>
            <w:tcW w:w="703" w:type="pct"/>
            <w:hideMark/>
          </w:tcPr>
          <w:p w14:paraId="542FA93E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t>15894200-2</w:t>
            </w:r>
          </w:p>
        </w:tc>
        <w:tc>
          <w:tcPr>
            <w:tcW w:w="342" w:type="pct"/>
            <w:noWrap/>
            <w:hideMark/>
          </w:tcPr>
          <w:p w14:paraId="437CA263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1F6E9B44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7,2</w:t>
            </w:r>
          </w:p>
        </w:tc>
      </w:tr>
      <w:tr w:rsidR="000346C5" w:rsidRPr="009615EE" w14:paraId="4E0E1F20" w14:textId="77777777" w:rsidTr="00515AE8">
        <w:tc>
          <w:tcPr>
            <w:tcW w:w="298" w:type="pct"/>
            <w:hideMark/>
          </w:tcPr>
          <w:p w14:paraId="54243624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27</w:t>
            </w:r>
          </w:p>
        </w:tc>
        <w:tc>
          <w:tcPr>
            <w:tcW w:w="3294" w:type="pct"/>
            <w:hideMark/>
          </w:tcPr>
          <w:p w14:paraId="0C3DDC06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Pasztet z indyka op. 160 g, </w:t>
            </w:r>
            <w:r w:rsidRPr="009615EE">
              <w:rPr>
                <w:bCs/>
                <w:color w:val="000000"/>
                <w:sz w:val="22"/>
              </w:rPr>
              <w:t>produkt o wysokiej zawartości mięsa z indyka.</w:t>
            </w:r>
          </w:p>
        </w:tc>
        <w:tc>
          <w:tcPr>
            <w:tcW w:w="703" w:type="pct"/>
            <w:hideMark/>
          </w:tcPr>
          <w:p w14:paraId="3C2E7698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t>15894200-2</w:t>
            </w:r>
          </w:p>
        </w:tc>
        <w:tc>
          <w:tcPr>
            <w:tcW w:w="342" w:type="pct"/>
            <w:noWrap/>
            <w:hideMark/>
          </w:tcPr>
          <w:p w14:paraId="5D8889B2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5A1761C1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2,24</w:t>
            </w:r>
          </w:p>
        </w:tc>
      </w:tr>
      <w:tr w:rsidR="000346C5" w:rsidRPr="009615EE" w14:paraId="6CD5CC4C" w14:textId="77777777" w:rsidTr="00515AE8">
        <w:tc>
          <w:tcPr>
            <w:tcW w:w="298" w:type="pct"/>
            <w:hideMark/>
          </w:tcPr>
          <w:p w14:paraId="0ECCEBB0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28</w:t>
            </w:r>
          </w:p>
        </w:tc>
        <w:tc>
          <w:tcPr>
            <w:tcW w:w="3294" w:type="pct"/>
            <w:hideMark/>
          </w:tcPr>
          <w:p w14:paraId="667A8957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Pierniki katarzynki 42g </w:t>
            </w:r>
            <w:r w:rsidRPr="009615EE">
              <w:rPr>
                <w:color w:val="0A0A0A"/>
                <w:sz w:val="22"/>
                <w:shd w:val="clear" w:color="auto" w:fill="FFFFFF"/>
              </w:rPr>
              <w:t>korzenne pierniczki o charakterystycznym kształcie, bez dodatku tłuszczu</w:t>
            </w:r>
          </w:p>
        </w:tc>
        <w:tc>
          <w:tcPr>
            <w:tcW w:w="703" w:type="pct"/>
            <w:hideMark/>
          </w:tcPr>
          <w:p w14:paraId="05F3B69C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t>15892000-0</w:t>
            </w:r>
          </w:p>
        </w:tc>
        <w:tc>
          <w:tcPr>
            <w:tcW w:w="342" w:type="pct"/>
            <w:noWrap/>
            <w:hideMark/>
          </w:tcPr>
          <w:p w14:paraId="71B136A4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368A25B8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25,2</w:t>
            </w:r>
          </w:p>
        </w:tc>
      </w:tr>
      <w:tr w:rsidR="000346C5" w:rsidRPr="009615EE" w14:paraId="33AE7204" w14:textId="77777777" w:rsidTr="00515AE8">
        <w:tc>
          <w:tcPr>
            <w:tcW w:w="298" w:type="pct"/>
            <w:hideMark/>
          </w:tcPr>
          <w:p w14:paraId="610B723F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29</w:t>
            </w:r>
          </w:p>
        </w:tc>
        <w:tc>
          <w:tcPr>
            <w:tcW w:w="3294" w:type="pct"/>
            <w:hideMark/>
          </w:tcPr>
          <w:p w14:paraId="0F2AD7CC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Panierka </w:t>
            </w:r>
            <w:proofErr w:type="spellStart"/>
            <w:r w:rsidRPr="009615EE">
              <w:rPr>
                <w:b/>
                <w:bCs/>
                <w:color w:val="000000"/>
                <w:sz w:val="22"/>
              </w:rPr>
              <w:t>Panko</w:t>
            </w:r>
            <w:proofErr w:type="spellEnd"/>
            <w:r w:rsidRPr="009615EE">
              <w:rPr>
                <w:b/>
                <w:bCs/>
                <w:color w:val="000000"/>
                <w:sz w:val="22"/>
              </w:rPr>
              <w:t xml:space="preserve"> op. 1kg </w:t>
            </w:r>
            <w:r w:rsidRPr="009615EE">
              <w:rPr>
                <w:bCs/>
                <w:color w:val="000000"/>
                <w:sz w:val="22"/>
              </w:rPr>
              <w:t>lekka i płatkowata panierka produkowana z białego pieczywa                (bez skórki)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574959BE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9A558B7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3404B234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1E42974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335491C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7BB366E5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2C7F5E0C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2D47B9C4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20</w:t>
            </w:r>
          </w:p>
        </w:tc>
      </w:tr>
      <w:tr w:rsidR="000346C5" w:rsidRPr="009615EE" w14:paraId="227FF1C2" w14:textId="77777777" w:rsidTr="00515AE8">
        <w:tc>
          <w:tcPr>
            <w:tcW w:w="298" w:type="pct"/>
            <w:hideMark/>
          </w:tcPr>
          <w:p w14:paraId="4658C6D0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30</w:t>
            </w:r>
          </w:p>
        </w:tc>
        <w:tc>
          <w:tcPr>
            <w:tcW w:w="3294" w:type="pct"/>
            <w:hideMark/>
          </w:tcPr>
          <w:p w14:paraId="56CFFEB7" w14:textId="77777777" w:rsidR="000346C5" w:rsidRPr="009615EE" w:rsidRDefault="000346C5" w:rsidP="00515AE8">
            <w:pPr>
              <w:spacing w:line="256" w:lineRule="auto"/>
              <w:rPr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Kakao gorzkie -</w:t>
            </w:r>
            <w:r w:rsidRPr="009615EE">
              <w:rPr>
                <w:color w:val="000000"/>
                <w:sz w:val="22"/>
              </w:rPr>
              <w:t xml:space="preserve"> extra ciemne (opakowanie co najmniej 150 g) </w:t>
            </w:r>
            <w:r w:rsidRPr="009615EE">
              <w:rPr>
                <w:sz w:val="22"/>
              </w:rPr>
              <w:t>(ciemne, bez cukru, proszek o kolorze ciemnobrązowym, barwa i struktura jednolita, zawartość tłuszczu kakaowego od 10% do 12%, bez obcych zapachów i posmaków, bez zawilgoceń).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2E2F293D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46B9491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624DC33A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3DF3663C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C477F81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15895100-6</w:t>
                  </w:r>
                </w:p>
              </w:tc>
            </w:tr>
          </w:tbl>
          <w:p w14:paraId="3DA5D4A1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1DDAED3F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72CC4BAC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6</w:t>
            </w:r>
          </w:p>
        </w:tc>
      </w:tr>
      <w:tr w:rsidR="000346C5" w:rsidRPr="009615EE" w14:paraId="77F6D39D" w14:textId="77777777" w:rsidTr="00515AE8">
        <w:tc>
          <w:tcPr>
            <w:tcW w:w="298" w:type="pct"/>
            <w:hideMark/>
          </w:tcPr>
          <w:p w14:paraId="216A6516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31</w:t>
            </w:r>
          </w:p>
        </w:tc>
        <w:tc>
          <w:tcPr>
            <w:tcW w:w="3294" w:type="pct"/>
            <w:hideMark/>
          </w:tcPr>
          <w:p w14:paraId="09B4CD05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Kasza jęczmienna perłowa </w:t>
            </w:r>
            <w:r w:rsidRPr="009615EE">
              <w:rPr>
                <w:color w:val="000000"/>
                <w:sz w:val="22"/>
              </w:rPr>
              <w:t>średnia (opakowanie min– kg ), kasza otrzymana z oczyszczonego, obłuszczonego, pokrajanego ziarna, niepolerowana, kasza po ugotowaniu sypka i lekka niesklejona, ziarna wolne od zanieczyszczeń biologicznych i szkodników  i ich pozostałości, opakowanie bez uszkodzeń mechanicznych, sypka, bez zbryleń, niedopuszczalna jest kasza pakowana w jednostkowe woreczki przeznaczone do gotowania w nich.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7B4F4B6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829EBFD" w14:textId="77777777" w:rsidR="000346C5" w:rsidRPr="009615EE" w:rsidRDefault="000346C5" w:rsidP="00515AE8">
                  <w:pPr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2C0DCB59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118CBB1C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83EF012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5EF2C91B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231A09E5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38FA5E0C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120</w:t>
            </w:r>
          </w:p>
        </w:tc>
      </w:tr>
      <w:tr w:rsidR="000346C5" w:rsidRPr="009615EE" w14:paraId="1DE25D80" w14:textId="77777777" w:rsidTr="00515AE8">
        <w:tc>
          <w:tcPr>
            <w:tcW w:w="298" w:type="pct"/>
            <w:hideMark/>
          </w:tcPr>
          <w:p w14:paraId="53212565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32</w:t>
            </w:r>
          </w:p>
        </w:tc>
        <w:tc>
          <w:tcPr>
            <w:tcW w:w="3294" w:type="pct"/>
            <w:hideMark/>
          </w:tcPr>
          <w:p w14:paraId="39A47B2B" w14:textId="77777777" w:rsidR="000346C5" w:rsidRPr="009615EE" w:rsidRDefault="000346C5" w:rsidP="00515AE8">
            <w:pPr>
              <w:spacing w:line="256" w:lineRule="auto"/>
              <w:rPr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Kasza jęczmienna pęczak op. min 3 kg </w:t>
            </w:r>
            <w:r w:rsidRPr="009615EE">
              <w:rPr>
                <w:sz w:val="22"/>
              </w:rPr>
              <w:t>(średnia, struktura i konsystencja sypka, bez obcych zapachów i posmaków, np. stęchły, pleśni, gorzki, bez obecności szkodników żywych, martwych i ich pozostałości)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43533CC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615F48A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6B4EA43C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5C6F36EC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2FF6FC2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319AE695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1E8CBCB8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1830A97A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50</w:t>
            </w:r>
          </w:p>
        </w:tc>
      </w:tr>
      <w:tr w:rsidR="000346C5" w:rsidRPr="009615EE" w14:paraId="1EB9123F" w14:textId="77777777" w:rsidTr="00515AE8">
        <w:tc>
          <w:tcPr>
            <w:tcW w:w="298" w:type="pct"/>
            <w:hideMark/>
          </w:tcPr>
          <w:p w14:paraId="1029C97A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33</w:t>
            </w:r>
          </w:p>
        </w:tc>
        <w:tc>
          <w:tcPr>
            <w:tcW w:w="3294" w:type="pct"/>
            <w:hideMark/>
          </w:tcPr>
          <w:p w14:paraId="2E22F5DC" w14:textId="77777777" w:rsidR="000346C5" w:rsidRPr="009615EE" w:rsidRDefault="000346C5" w:rsidP="00515AE8">
            <w:pPr>
              <w:spacing w:line="256" w:lineRule="auto"/>
              <w:rPr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Kasza gryczana </w:t>
            </w:r>
            <w:r w:rsidRPr="009615EE">
              <w:rPr>
                <w:color w:val="000000"/>
                <w:sz w:val="22"/>
              </w:rPr>
              <w:t xml:space="preserve">prażona (opakowanie – 3 kg) </w:t>
            </w:r>
            <w:r w:rsidRPr="009615EE">
              <w:rPr>
                <w:sz w:val="22"/>
              </w:rPr>
              <w:t xml:space="preserve">(cała, struktura i konsystencja po ugotowaniu winna być sypka, bez grudek i nie </w:t>
            </w:r>
            <w:r w:rsidRPr="009615EE">
              <w:rPr>
                <w:sz w:val="22"/>
              </w:rPr>
              <w:lastRenderedPageBreak/>
              <w:t>powinna się sklejać, bez obcych zapachów i posmaków, np. stęchły, pleśni, gorzki, bez obecności szkodników żywych, martwych i ich pozostałości)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16F26503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E3EB6AB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6C19E1FA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54AF5999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7FF355F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660D257C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2163FD43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kg</w:t>
            </w:r>
          </w:p>
        </w:tc>
        <w:tc>
          <w:tcPr>
            <w:tcW w:w="362" w:type="pct"/>
            <w:hideMark/>
          </w:tcPr>
          <w:p w14:paraId="13F7A672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120</w:t>
            </w:r>
          </w:p>
        </w:tc>
      </w:tr>
      <w:tr w:rsidR="000346C5" w:rsidRPr="009615EE" w14:paraId="767DF67A" w14:textId="77777777" w:rsidTr="00515AE8">
        <w:tc>
          <w:tcPr>
            <w:tcW w:w="298" w:type="pct"/>
            <w:hideMark/>
          </w:tcPr>
          <w:p w14:paraId="3CFDC285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34</w:t>
            </w:r>
          </w:p>
        </w:tc>
        <w:tc>
          <w:tcPr>
            <w:tcW w:w="3294" w:type="pct"/>
            <w:hideMark/>
          </w:tcPr>
          <w:p w14:paraId="6E1C34AA" w14:textId="77777777" w:rsidR="000346C5" w:rsidRPr="009615EE" w:rsidRDefault="000346C5" w:rsidP="00515AE8">
            <w:pPr>
              <w:spacing w:line="256" w:lineRule="auto"/>
              <w:rPr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Kasza manna </w:t>
            </w:r>
            <w:r w:rsidRPr="009615EE">
              <w:rPr>
                <w:sz w:val="22"/>
              </w:rPr>
              <w:t>(błyskawiczna, otrzymana z ziaren pszenicy, barwa biała z odcieniem żółtawym, struktura i konsystencja sypka, bez grudek, drobnoziarnista, bez obcych zapachów i posmaków, np. stęchły, pleśni, gorzki, bez obecności szkodników żywych, martwych i ich pozostałości)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4131921C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B1D617B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25BF21A0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4BFC2948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079CEB8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23C89117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6072E257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32620C48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20</w:t>
            </w:r>
          </w:p>
        </w:tc>
      </w:tr>
      <w:tr w:rsidR="000346C5" w:rsidRPr="009615EE" w14:paraId="4B905CC2" w14:textId="77777777" w:rsidTr="00515AE8">
        <w:tc>
          <w:tcPr>
            <w:tcW w:w="298" w:type="pct"/>
            <w:hideMark/>
          </w:tcPr>
          <w:p w14:paraId="59659BBB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35</w:t>
            </w:r>
          </w:p>
        </w:tc>
        <w:tc>
          <w:tcPr>
            <w:tcW w:w="3294" w:type="pct"/>
            <w:hideMark/>
          </w:tcPr>
          <w:p w14:paraId="2A14470D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Ketchup</w:t>
            </w:r>
            <w:r w:rsidRPr="009615EE">
              <w:rPr>
                <w:color w:val="000000"/>
                <w:sz w:val="22"/>
              </w:rPr>
              <w:t xml:space="preserve"> łagodny dla dzieci 480 g wyprodukowany minimum z 62 % przecieru pomidorowego, bez dodatkowych aromatów, bez konserwantów, bez dodatku cukru, opakowanie z tworzywa sztucznego (przeznaczonego w do żywności), nieuszkodzony, oznakowany danymi producenta, datą ważności, przeznaczony do spożycia, opakowanie wolne od zanieczyszczeń biologicznych i szkodników oraz ich pozostałości.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1B0D78E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6F689B3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6EE45729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5665581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8F0BBE7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15894300-1</w:t>
                  </w:r>
                </w:p>
              </w:tc>
            </w:tr>
          </w:tbl>
          <w:p w14:paraId="08F08B80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0F2462A1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01E865A7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90</w:t>
            </w:r>
          </w:p>
        </w:tc>
      </w:tr>
      <w:tr w:rsidR="000346C5" w:rsidRPr="009615EE" w14:paraId="34BEF7BC" w14:textId="77777777" w:rsidTr="00515AE8">
        <w:tc>
          <w:tcPr>
            <w:tcW w:w="298" w:type="pct"/>
            <w:hideMark/>
          </w:tcPr>
          <w:p w14:paraId="7C4354F1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36</w:t>
            </w:r>
          </w:p>
        </w:tc>
        <w:tc>
          <w:tcPr>
            <w:tcW w:w="3294" w:type="pct"/>
            <w:hideMark/>
          </w:tcPr>
          <w:p w14:paraId="3E1EA9EC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Koncentrat pomidorowy </w:t>
            </w:r>
            <w:r w:rsidRPr="009615EE">
              <w:rPr>
                <w:color w:val="000000"/>
                <w:sz w:val="22"/>
              </w:rPr>
              <w:t>30% ze świeżych  pomidorów bez żadnych  dodatków  i  konserwantów, intensywny czerwony kolor –  800g 95%koncentratu w 100 g produktu.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2147207E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9698CB0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40B65279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2439ED7C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D86B77C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15894100-5</w:t>
                  </w:r>
                </w:p>
              </w:tc>
            </w:tr>
          </w:tbl>
          <w:p w14:paraId="5D5874ED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258AA1DC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52702EC4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40</w:t>
            </w:r>
          </w:p>
        </w:tc>
      </w:tr>
      <w:tr w:rsidR="000346C5" w:rsidRPr="009615EE" w14:paraId="2ECF6263" w14:textId="77777777" w:rsidTr="00515AE8">
        <w:tc>
          <w:tcPr>
            <w:tcW w:w="298" w:type="pct"/>
            <w:hideMark/>
          </w:tcPr>
          <w:p w14:paraId="1D32BBAB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37</w:t>
            </w:r>
          </w:p>
        </w:tc>
        <w:tc>
          <w:tcPr>
            <w:tcW w:w="3294" w:type="pct"/>
            <w:hideMark/>
          </w:tcPr>
          <w:p w14:paraId="3E5656D4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Kawa zbożowa rozpuszczalna, kartonik op. 150 g </w:t>
            </w:r>
            <w:r w:rsidRPr="009615EE">
              <w:rPr>
                <w:color w:val="0A0A0A"/>
                <w:sz w:val="22"/>
                <w:shd w:val="clear" w:color="auto" w:fill="FFFFFF"/>
              </w:rPr>
              <w:t>skład głównie jęczmień, żyto, cykoria, naturalny skład, brak kofeiny, delikatny smak.</w:t>
            </w:r>
          </w:p>
        </w:tc>
        <w:tc>
          <w:tcPr>
            <w:tcW w:w="703" w:type="pct"/>
            <w:hideMark/>
          </w:tcPr>
          <w:p w14:paraId="114DD657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t>15872000-3</w:t>
            </w:r>
          </w:p>
        </w:tc>
        <w:tc>
          <w:tcPr>
            <w:tcW w:w="342" w:type="pct"/>
            <w:noWrap/>
            <w:hideMark/>
          </w:tcPr>
          <w:p w14:paraId="72247A7B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7C7BA755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4,2</w:t>
            </w:r>
          </w:p>
        </w:tc>
      </w:tr>
      <w:tr w:rsidR="000346C5" w:rsidRPr="009615EE" w14:paraId="56558E8E" w14:textId="77777777" w:rsidTr="00515AE8">
        <w:tc>
          <w:tcPr>
            <w:tcW w:w="298" w:type="pct"/>
            <w:hideMark/>
          </w:tcPr>
          <w:p w14:paraId="64FE4934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38</w:t>
            </w:r>
          </w:p>
        </w:tc>
        <w:tc>
          <w:tcPr>
            <w:tcW w:w="3294" w:type="pct"/>
            <w:hideMark/>
          </w:tcPr>
          <w:p w14:paraId="0A4B368C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Buraki wiórki op. słoik szklany 920 g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5B351B00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278467F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1F59B6EE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4F72146C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FCB9077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6686625A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4C77FED8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proofErr w:type="spellStart"/>
            <w:r w:rsidRPr="009615EE">
              <w:rPr>
                <w:color w:val="000000"/>
                <w:sz w:val="22"/>
              </w:rPr>
              <w:t>szt</w:t>
            </w:r>
            <w:proofErr w:type="spellEnd"/>
          </w:p>
        </w:tc>
        <w:tc>
          <w:tcPr>
            <w:tcW w:w="362" w:type="pct"/>
            <w:hideMark/>
          </w:tcPr>
          <w:p w14:paraId="327890BE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49,7</w:t>
            </w:r>
          </w:p>
        </w:tc>
      </w:tr>
      <w:tr w:rsidR="000346C5" w:rsidRPr="009615EE" w14:paraId="0AA37FDD" w14:textId="77777777" w:rsidTr="00515AE8">
        <w:tc>
          <w:tcPr>
            <w:tcW w:w="298" w:type="pct"/>
            <w:hideMark/>
          </w:tcPr>
          <w:p w14:paraId="2B4ACD02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39</w:t>
            </w:r>
          </w:p>
        </w:tc>
        <w:tc>
          <w:tcPr>
            <w:tcW w:w="3294" w:type="pct"/>
            <w:hideMark/>
          </w:tcPr>
          <w:p w14:paraId="6FA77D05" w14:textId="77777777" w:rsidR="000346C5" w:rsidRPr="009615EE" w:rsidRDefault="000346C5" w:rsidP="00515AE8">
            <w:pPr>
              <w:spacing w:line="256" w:lineRule="auto"/>
              <w:rPr>
                <w:sz w:val="22"/>
              </w:rPr>
            </w:pPr>
            <w:r w:rsidRPr="009615EE">
              <w:rPr>
                <w:b/>
                <w:sz w:val="22"/>
              </w:rPr>
              <w:t>Kurkuma mielona</w:t>
            </w:r>
            <w:r w:rsidRPr="009615EE">
              <w:rPr>
                <w:sz w:val="22"/>
              </w:rPr>
              <w:t xml:space="preserve"> (barwa żółta, słodko-ostry smak , intensywny i aromatyczny zapach, bez obcych zapachów i posmaków bez zawilgoceń.</w:t>
            </w:r>
          </w:p>
        </w:tc>
        <w:tc>
          <w:tcPr>
            <w:tcW w:w="703" w:type="pct"/>
            <w:hideMark/>
          </w:tcPr>
          <w:p w14:paraId="07742AF8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t>15894000-7</w:t>
            </w:r>
          </w:p>
        </w:tc>
        <w:tc>
          <w:tcPr>
            <w:tcW w:w="342" w:type="pct"/>
            <w:noWrap/>
            <w:hideMark/>
          </w:tcPr>
          <w:p w14:paraId="0EA13334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593613D4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0,8</w:t>
            </w:r>
          </w:p>
        </w:tc>
      </w:tr>
      <w:tr w:rsidR="000346C5" w:rsidRPr="009615EE" w14:paraId="42B7539F" w14:textId="77777777" w:rsidTr="00515AE8">
        <w:tc>
          <w:tcPr>
            <w:tcW w:w="298" w:type="pct"/>
            <w:hideMark/>
          </w:tcPr>
          <w:p w14:paraId="3D6CFE94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40</w:t>
            </w:r>
          </w:p>
        </w:tc>
        <w:tc>
          <w:tcPr>
            <w:tcW w:w="3294" w:type="pct"/>
            <w:hideMark/>
          </w:tcPr>
          <w:p w14:paraId="196F3D93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Kukurydza konserwowa min. </w:t>
            </w:r>
            <w:r w:rsidRPr="009615EE">
              <w:rPr>
                <w:color w:val="000000"/>
                <w:sz w:val="22"/>
              </w:rPr>
              <w:t>340 g, skład: kukurydza, bez dodatku cukru, woda, sól, bez dodatkowych aromatów, opakowanie metalowe, z zawleczką do otwierania nienaruszone, wolne od zanieczyszczeń biologicznych i szkodników   i ich pozostałości, oznakowane danymi producenta i terminem spożycia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394C65F9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B99E0A8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42F0CC3C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3B42B38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AD7FE47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08EDEB55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2A69D294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38C0422C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20</w:t>
            </w:r>
          </w:p>
        </w:tc>
      </w:tr>
      <w:tr w:rsidR="000346C5" w:rsidRPr="009615EE" w14:paraId="296B683E" w14:textId="77777777" w:rsidTr="00515AE8">
        <w:tc>
          <w:tcPr>
            <w:tcW w:w="298" w:type="pct"/>
            <w:hideMark/>
          </w:tcPr>
          <w:p w14:paraId="0E0FD91A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41</w:t>
            </w:r>
          </w:p>
        </w:tc>
        <w:tc>
          <w:tcPr>
            <w:tcW w:w="3294" w:type="pct"/>
            <w:hideMark/>
          </w:tcPr>
          <w:p w14:paraId="110861DC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Liść laurowy </w:t>
            </w:r>
            <w:r w:rsidRPr="009615EE">
              <w:rPr>
                <w:color w:val="000000"/>
                <w:sz w:val="22"/>
              </w:rPr>
              <w:t>1 opakowanie min. 100g , bez dodatkowych aromatów, opakowanie  nienaruszone, wolne od zanieczyszczeń biologicznych i szkodników  i ich pozostałości, oznakowane danymi producenta i terminem spożycia, sypki, bez zbryleń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33657EC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99EFD3B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57BD5090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6CFAF48D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4C88DF7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15894000-7</w:t>
                  </w:r>
                </w:p>
              </w:tc>
            </w:tr>
          </w:tbl>
          <w:p w14:paraId="7284AB6C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66B14525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39B68079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</w:t>
            </w:r>
          </w:p>
        </w:tc>
      </w:tr>
      <w:tr w:rsidR="000346C5" w:rsidRPr="009615EE" w14:paraId="2316AC4B" w14:textId="77777777" w:rsidTr="00515AE8">
        <w:tc>
          <w:tcPr>
            <w:tcW w:w="298" w:type="pct"/>
            <w:hideMark/>
          </w:tcPr>
          <w:p w14:paraId="188AD48A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42</w:t>
            </w:r>
          </w:p>
        </w:tc>
        <w:tc>
          <w:tcPr>
            <w:tcW w:w="3294" w:type="pct"/>
            <w:hideMark/>
          </w:tcPr>
          <w:p w14:paraId="21086696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Majeranek </w:t>
            </w:r>
            <w:r w:rsidRPr="009615EE">
              <w:rPr>
                <w:color w:val="000000"/>
                <w:sz w:val="22"/>
              </w:rPr>
              <w:t>suszony  1 opakowanie min.150 g, bez dodatkowych aromatów, opakowanie  nienaruszone, wolne od zanieczyszczeń biologicznych i szkodników  i ich pozostałości, oznakowane danymi producenta i terminem spożycia, sypki, bez zbryleń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6D67E0E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A5441A9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452D2A48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75FCDC14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0BBF6ED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lastRenderedPageBreak/>
                    <w:t>15894000-7</w:t>
                  </w:r>
                </w:p>
              </w:tc>
            </w:tr>
          </w:tbl>
          <w:p w14:paraId="0093E062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4413BF7B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kg</w:t>
            </w:r>
          </w:p>
        </w:tc>
        <w:tc>
          <w:tcPr>
            <w:tcW w:w="362" w:type="pct"/>
            <w:hideMark/>
          </w:tcPr>
          <w:p w14:paraId="44A5AE25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2</w:t>
            </w:r>
          </w:p>
        </w:tc>
      </w:tr>
      <w:tr w:rsidR="000346C5" w:rsidRPr="009615EE" w14:paraId="598426D3" w14:textId="77777777" w:rsidTr="00515AE8">
        <w:tc>
          <w:tcPr>
            <w:tcW w:w="298" w:type="pct"/>
            <w:hideMark/>
          </w:tcPr>
          <w:p w14:paraId="37DC6D79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43</w:t>
            </w:r>
          </w:p>
        </w:tc>
        <w:tc>
          <w:tcPr>
            <w:tcW w:w="3294" w:type="pct"/>
            <w:hideMark/>
          </w:tcPr>
          <w:p w14:paraId="1E608597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Majonez </w:t>
            </w:r>
            <w:r w:rsidRPr="009615EE">
              <w:rPr>
                <w:color w:val="000000"/>
                <w:sz w:val="22"/>
              </w:rPr>
              <w:t xml:space="preserve"> min. 0,7 kg, dekoracyjny bez tłuszczu utwardzonych, konserwantów, dodatkowych aromatów, opakowanie szklane, nienaruszone, wolne od zanieczyszczeń biologicznych i szkodników i ich pozostałości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0BE2053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7F1A208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78EFEA92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4C294BC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706D515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15894300-1</w:t>
                  </w:r>
                </w:p>
              </w:tc>
            </w:tr>
          </w:tbl>
          <w:p w14:paraId="674D50F5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1C27B946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3AFB65FB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30</w:t>
            </w:r>
          </w:p>
        </w:tc>
      </w:tr>
      <w:tr w:rsidR="000346C5" w:rsidRPr="009615EE" w14:paraId="2C11CE5D" w14:textId="77777777" w:rsidTr="00515AE8">
        <w:tc>
          <w:tcPr>
            <w:tcW w:w="298" w:type="pct"/>
            <w:hideMark/>
          </w:tcPr>
          <w:p w14:paraId="3DD241EC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44</w:t>
            </w:r>
          </w:p>
        </w:tc>
        <w:tc>
          <w:tcPr>
            <w:tcW w:w="3294" w:type="pct"/>
            <w:hideMark/>
          </w:tcPr>
          <w:p w14:paraId="4637C956" w14:textId="77777777" w:rsidR="000346C5" w:rsidRPr="009615EE" w:rsidRDefault="000346C5" w:rsidP="00515AE8">
            <w:pPr>
              <w:spacing w:line="256" w:lineRule="auto"/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Makaron</w:t>
            </w:r>
            <w:r w:rsidRPr="009615EE">
              <w:rPr>
                <w:sz w:val="22"/>
              </w:rPr>
              <w:t xml:space="preserve"> z pszenicy </w:t>
            </w:r>
            <w:proofErr w:type="spellStart"/>
            <w:r w:rsidRPr="009615EE">
              <w:rPr>
                <w:sz w:val="22"/>
              </w:rPr>
              <w:t>durum</w:t>
            </w:r>
            <w:proofErr w:type="spellEnd"/>
            <w:r w:rsidRPr="009615EE">
              <w:rPr>
                <w:sz w:val="22"/>
              </w:rPr>
              <w:t xml:space="preserve"> 100%, rodzaj: świderek, rurki penne, muszelki, kolanka bez  zbryleń, bez dodatkowych aromatów, opakowanie  nienaruszone, wolne od zanieczyszczeń biologicznych i szkodników  i ich pozostałości, oznakowane danymi producenta i terminem spożycia</w:t>
            </w:r>
          </w:p>
        </w:tc>
        <w:tc>
          <w:tcPr>
            <w:tcW w:w="703" w:type="pct"/>
            <w:hideMark/>
          </w:tcPr>
          <w:p w14:paraId="6533B079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  <w:r w:rsidRPr="009615EE">
              <w:rPr>
                <w:sz w:val="22"/>
              </w:rPr>
              <w:t>15892000-0</w:t>
            </w:r>
          </w:p>
        </w:tc>
        <w:tc>
          <w:tcPr>
            <w:tcW w:w="342" w:type="pct"/>
            <w:noWrap/>
            <w:hideMark/>
          </w:tcPr>
          <w:p w14:paraId="0B05EFB2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7DC93C0E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450</w:t>
            </w:r>
          </w:p>
        </w:tc>
      </w:tr>
      <w:tr w:rsidR="000346C5" w:rsidRPr="009615EE" w14:paraId="44E9201D" w14:textId="77777777" w:rsidTr="00515AE8">
        <w:tc>
          <w:tcPr>
            <w:tcW w:w="298" w:type="pct"/>
            <w:hideMark/>
          </w:tcPr>
          <w:p w14:paraId="42268134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45</w:t>
            </w:r>
          </w:p>
        </w:tc>
        <w:tc>
          <w:tcPr>
            <w:tcW w:w="3294" w:type="pct"/>
            <w:hideMark/>
          </w:tcPr>
          <w:p w14:paraId="5A37834D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Makaron pełnoziarnisty  z </w:t>
            </w:r>
            <w:proofErr w:type="spellStart"/>
            <w:r w:rsidRPr="009615EE">
              <w:rPr>
                <w:b/>
                <w:bCs/>
                <w:color w:val="000000"/>
                <w:sz w:val="22"/>
              </w:rPr>
              <w:t>semoliny</w:t>
            </w:r>
            <w:proofErr w:type="spellEnd"/>
            <w:r w:rsidRPr="009615EE">
              <w:rPr>
                <w:b/>
                <w:bCs/>
                <w:color w:val="000000"/>
                <w:sz w:val="22"/>
              </w:rPr>
              <w:t xml:space="preserve"> z pszenicy </w:t>
            </w:r>
            <w:proofErr w:type="spellStart"/>
            <w:r w:rsidRPr="009615EE">
              <w:rPr>
                <w:b/>
                <w:bCs/>
                <w:color w:val="000000"/>
                <w:sz w:val="22"/>
              </w:rPr>
              <w:t>durum</w:t>
            </w:r>
            <w:proofErr w:type="spellEnd"/>
            <w:r w:rsidRPr="009615EE">
              <w:rPr>
                <w:b/>
                <w:bCs/>
                <w:color w:val="000000"/>
                <w:sz w:val="22"/>
              </w:rPr>
              <w:t xml:space="preserve">, </w:t>
            </w:r>
            <w:r w:rsidRPr="009615EE">
              <w:rPr>
                <w:bCs/>
                <w:color w:val="000000"/>
                <w:sz w:val="22"/>
              </w:rPr>
              <w:t>rodzaj : spaghetti, świderki, produkt wysokiej jakości</w:t>
            </w:r>
          </w:p>
        </w:tc>
        <w:tc>
          <w:tcPr>
            <w:tcW w:w="703" w:type="pct"/>
            <w:hideMark/>
          </w:tcPr>
          <w:p w14:paraId="1EB511E4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  <w:r w:rsidRPr="009615EE">
              <w:rPr>
                <w:sz w:val="22"/>
              </w:rPr>
              <w:t>15892000-0</w:t>
            </w:r>
          </w:p>
        </w:tc>
        <w:tc>
          <w:tcPr>
            <w:tcW w:w="342" w:type="pct"/>
            <w:noWrap/>
            <w:hideMark/>
          </w:tcPr>
          <w:p w14:paraId="237C2767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6D007082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200</w:t>
            </w:r>
          </w:p>
        </w:tc>
      </w:tr>
      <w:tr w:rsidR="000346C5" w:rsidRPr="009615EE" w14:paraId="73C7FD8B" w14:textId="77777777" w:rsidTr="00515AE8">
        <w:tc>
          <w:tcPr>
            <w:tcW w:w="298" w:type="pct"/>
            <w:hideMark/>
          </w:tcPr>
          <w:p w14:paraId="3E81E029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46</w:t>
            </w:r>
          </w:p>
        </w:tc>
        <w:tc>
          <w:tcPr>
            <w:tcW w:w="3294" w:type="pct"/>
            <w:hideMark/>
          </w:tcPr>
          <w:p w14:paraId="178166C1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sz w:val="22"/>
              </w:rPr>
              <w:t>Makaron razowy</w:t>
            </w:r>
            <w:r w:rsidRPr="009615EE">
              <w:rPr>
                <w:sz w:val="22"/>
              </w:rPr>
              <w:t xml:space="preserve"> z pszenicy </w:t>
            </w:r>
            <w:proofErr w:type="spellStart"/>
            <w:r w:rsidRPr="009615EE">
              <w:rPr>
                <w:sz w:val="22"/>
              </w:rPr>
              <w:t>durum</w:t>
            </w:r>
            <w:proofErr w:type="spellEnd"/>
            <w:r w:rsidRPr="009615EE">
              <w:rPr>
                <w:sz w:val="22"/>
              </w:rPr>
              <w:t xml:space="preserve"> (pełnoziarnisty) – dowolny kształt (np. rurki, świderki, nitki), produkt wysokiej jakości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3F0AFCC9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A4FB621" w14:textId="77777777" w:rsidR="000346C5" w:rsidRPr="009615EE" w:rsidRDefault="000346C5" w:rsidP="00515AE8">
                  <w:pPr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23907AF8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0438B00B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8CA4EA9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15892000-0</w:t>
                  </w:r>
                </w:p>
              </w:tc>
            </w:tr>
          </w:tbl>
          <w:p w14:paraId="0DC65936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0D591D79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2ECC6EEB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150</w:t>
            </w:r>
          </w:p>
        </w:tc>
      </w:tr>
      <w:tr w:rsidR="000346C5" w:rsidRPr="009615EE" w14:paraId="733B12C6" w14:textId="77777777" w:rsidTr="00515AE8">
        <w:tc>
          <w:tcPr>
            <w:tcW w:w="298" w:type="pct"/>
            <w:hideMark/>
          </w:tcPr>
          <w:p w14:paraId="5A56A4F9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47</w:t>
            </w:r>
          </w:p>
        </w:tc>
        <w:tc>
          <w:tcPr>
            <w:tcW w:w="3294" w:type="pct"/>
            <w:hideMark/>
          </w:tcPr>
          <w:p w14:paraId="4903B874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Makaron zacierka babuni, </w:t>
            </w:r>
            <w:r w:rsidRPr="009615EE">
              <w:rPr>
                <w:sz w:val="22"/>
              </w:rPr>
              <w:t>krótkie, nieregularne kawałki makaronu (zacierki), kolor: jasnożółty, naturalny od jaj, konsystencja po ugotowaniu: miękka, sprężysta, nie rozpada się, lekko chrupiąca przy lekkim podsmażeniu, produkt wysokiej jakości.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4A82CF13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EC8055F" w14:textId="77777777" w:rsidR="000346C5" w:rsidRPr="009615EE" w:rsidRDefault="000346C5" w:rsidP="00515AE8">
                  <w:pPr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174EE346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4A128EA9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8719FF6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15892000-0</w:t>
                  </w:r>
                </w:p>
              </w:tc>
            </w:tr>
          </w:tbl>
          <w:p w14:paraId="44F7D19F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72318DA3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72138DFD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50</w:t>
            </w:r>
          </w:p>
        </w:tc>
      </w:tr>
      <w:tr w:rsidR="000346C5" w:rsidRPr="009615EE" w14:paraId="17C829AD" w14:textId="77777777" w:rsidTr="00515AE8">
        <w:tc>
          <w:tcPr>
            <w:tcW w:w="298" w:type="pct"/>
            <w:hideMark/>
          </w:tcPr>
          <w:p w14:paraId="3C4C3D7A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48</w:t>
            </w:r>
          </w:p>
        </w:tc>
        <w:tc>
          <w:tcPr>
            <w:tcW w:w="3294" w:type="pct"/>
            <w:hideMark/>
          </w:tcPr>
          <w:p w14:paraId="53DF3B6C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Musztarda łagodna </w:t>
            </w:r>
            <w:r w:rsidRPr="009615EE">
              <w:rPr>
                <w:color w:val="000000"/>
                <w:sz w:val="22"/>
              </w:rPr>
              <w:t>1 opakowanie min. 180 g, produkt otrzymany z ziaren gorczycy i przypraw bez substancji konserwujących, opakowanie nienaruszone, wolne od zanieczyszczeń biologicznych i szkodników  i ich pozostałości, oznakowane danymi producenta i terminem spożycia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7577F80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5F790BA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1672F0D3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1947835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28D7ED5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15894300-1</w:t>
                  </w:r>
                </w:p>
              </w:tc>
            </w:tr>
          </w:tbl>
          <w:p w14:paraId="6786E298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3CAFC553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3E31CE67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5</w:t>
            </w:r>
          </w:p>
        </w:tc>
      </w:tr>
      <w:tr w:rsidR="000346C5" w:rsidRPr="009615EE" w14:paraId="53A8E2D4" w14:textId="77777777" w:rsidTr="00515AE8">
        <w:tc>
          <w:tcPr>
            <w:tcW w:w="298" w:type="pct"/>
            <w:hideMark/>
          </w:tcPr>
          <w:p w14:paraId="74F386AB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49</w:t>
            </w:r>
          </w:p>
        </w:tc>
        <w:tc>
          <w:tcPr>
            <w:tcW w:w="3294" w:type="pct"/>
            <w:hideMark/>
          </w:tcPr>
          <w:p w14:paraId="3D82507F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Mąka </w:t>
            </w:r>
            <w:r w:rsidRPr="009615EE">
              <w:rPr>
                <w:color w:val="000000"/>
                <w:sz w:val="22"/>
              </w:rPr>
              <w:t>pszenna tortowa typ 450, 1 kg, otrzymana z oczyszczonego ziarna pszenicy, pakowana w torebki, sypka, bez  zbryleń, bez dodatkowych aromatów, opakowanie  nienaruszone, wolne od zanieczyszczeń biologicznych i szkodników  i ich pozostałości, oznakowane danymi producenta i terminem spożycia</w:t>
            </w:r>
          </w:p>
        </w:tc>
        <w:tc>
          <w:tcPr>
            <w:tcW w:w="703" w:type="pct"/>
            <w:hideMark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61DE51D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B56F413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28F7B11A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41520B29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03830023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440</w:t>
            </w:r>
          </w:p>
        </w:tc>
      </w:tr>
      <w:tr w:rsidR="000346C5" w:rsidRPr="009615EE" w14:paraId="23AD5999" w14:textId="77777777" w:rsidTr="00515AE8">
        <w:tc>
          <w:tcPr>
            <w:tcW w:w="298" w:type="pct"/>
            <w:hideMark/>
          </w:tcPr>
          <w:p w14:paraId="1112CDFD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50</w:t>
            </w:r>
          </w:p>
        </w:tc>
        <w:tc>
          <w:tcPr>
            <w:tcW w:w="3294" w:type="pct"/>
            <w:hideMark/>
          </w:tcPr>
          <w:p w14:paraId="197516C3" w14:textId="77777777" w:rsidR="000346C5" w:rsidRPr="009615EE" w:rsidRDefault="000346C5" w:rsidP="00515AE8">
            <w:pPr>
              <w:pStyle w:val="NormalnyWeb"/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Mąka kukurydziana, 100% ziarno kukurydzy, </w:t>
            </w: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brak dodatków chemicznych, ulepszaczy czy konserwantów, produkt naturalny, zdrowy i łatwostrawny, kolor: jasnożółty lub złocisty, konsystencja: drobno lub średnio mielona, sypka, bez grudek.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0E874910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BF704FE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770A948B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2F7BB131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BF19F5D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374968C3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1644D104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69134790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20</w:t>
            </w:r>
          </w:p>
        </w:tc>
      </w:tr>
      <w:tr w:rsidR="000346C5" w:rsidRPr="009615EE" w14:paraId="0910555E" w14:textId="77777777" w:rsidTr="00515AE8">
        <w:tc>
          <w:tcPr>
            <w:tcW w:w="298" w:type="pct"/>
            <w:hideMark/>
          </w:tcPr>
          <w:p w14:paraId="4C5306D7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51</w:t>
            </w:r>
          </w:p>
        </w:tc>
        <w:tc>
          <w:tcPr>
            <w:tcW w:w="3294" w:type="pct"/>
            <w:hideMark/>
          </w:tcPr>
          <w:p w14:paraId="283A5227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Mąka ziemniaczana </w:t>
            </w:r>
            <w:r w:rsidRPr="009615EE">
              <w:rPr>
                <w:color w:val="000000"/>
                <w:sz w:val="22"/>
              </w:rPr>
              <w:t>1 kg , wytworzona z gotowanych ziemniaków, sypka, bez  zbryleń, bez dodatkowych aromatów, pakowana w torebki, opakowanie  nienaruszone, wolne od zanieczyszczeń biologicznych i szkodników  i ich pozostałości, oznakowane danymi producenta i terminem spożycia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092AEF51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06E7928" w14:textId="77777777" w:rsidR="000346C5" w:rsidRPr="009615EE" w:rsidRDefault="000346C5" w:rsidP="00515AE8">
                  <w:pPr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4F2BAC99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03CC6250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9894FEF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52E44C69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1B543E93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09F14C7F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10</w:t>
            </w:r>
          </w:p>
        </w:tc>
      </w:tr>
      <w:tr w:rsidR="000346C5" w:rsidRPr="009615EE" w14:paraId="12260CAE" w14:textId="77777777" w:rsidTr="00515AE8">
        <w:tc>
          <w:tcPr>
            <w:tcW w:w="298" w:type="pct"/>
            <w:hideMark/>
          </w:tcPr>
          <w:p w14:paraId="52A7B796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52</w:t>
            </w:r>
          </w:p>
        </w:tc>
        <w:tc>
          <w:tcPr>
            <w:tcW w:w="3294" w:type="pct"/>
            <w:hideMark/>
          </w:tcPr>
          <w:p w14:paraId="073AD76D" w14:textId="77777777" w:rsidR="000346C5" w:rsidRPr="009615EE" w:rsidRDefault="000346C5" w:rsidP="00515AE8">
            <w:pPr>
              <w:spacing w:line="256" w:lineRule="auto"/>
              <w:rPr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Mus owocowy </w:t>
            </w:r>
            <w:r w:rsidRPr="009615EE">
              <w:rPr>
                <w:sz w:val="22"/>
              </w:rPr>
              <w:t>naturalny, gotowy do spożycia, w opakowaniach jednostkowych o pojemności min. 100 g, produkt wysokiej jakości. kolor: naturalny, charakterystyczny dla użytych owoców, konsystencja: gładka, jednolita, łatwa do nakładania lub spożycia łyżeczką, smak: naturalnie owocowy, przyjemnie kwaśno-słodki (zależny od rodzaju owocu), wilgotność: typowa dla musu owocowego (ok. 85–90%)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4D32C3CE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7673395" w14:textId="77777777" w:rsidR="000346C5" w:rsidRPr="009615EE" w:rsidRDefault="000346C5" w:rsidP="00515AE8">
                  <w:pPr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2F8E863C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3940F67C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9C081D1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15894100-5</w:t>
                  </w:r>
                </w:p>
              </w:tc>
            </w:tr>
          </w:tbl>
          <w:p w14:paraId="0C3CB86F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107C3572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081B15F5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220</w:t>
            </w:r>
          </w:p>
        </w:tc>
      </w:tr>
      <w:tr w:rsidR="000346C5" w:rsidRPr="009615EE" w14:paraId="5C7C0234" w14:textId="77777777" w:rsidTr="00515AE8">
        <w:tc>
          <w:tcPr>
            <w:tcW w:w="298" w:type="pct"/>
            <w:hideMark/>
          </w:tcPr>
          <w:p w14:paraId="58C13D49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53</w:t>
            </w:r>
          </w:p>
        </w:tc>
        <w:tc>
          <w:tcPr>
            <w:tcW w:w="3294" w:type="pct"/>
            <w:hideMark/>
          </w:tcPr>
          <w:p w14:paraId="0858FDB4" w14:textId="77777777" w:rsidR="000346C5" w:rsidRPr="009615EE" w:rsidRDefault="000346C5" w:rsidP="00515AE8">
            <w:pPr>
              <w:pStyle w:val="NormalnyWeb"/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Mus owocowo-warzywny </w:t>
            </w: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naturalny, gotowy do spożycia, w opakowaniach jednostkowych o pojemności min. 100 g, produkt wysokiej jakości., kolor: naturalny, zależny od użytych owoców i warzyw, jednolity, konsystencja: gładka, jednolita, łatwa do spożycia lub nakładania łyżeczką, smak: naturalnie owocowo-warzywny, lekko słodko-kwaśny, przyjemny dla dzieci, wilgotność: typowa dla musu owocowo-warzywnego (ok. 85–90%)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5EEFA10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909903F" w14:textId="77777777" w:rsidR="000346C5" w:rsidRPr="009615EE" w:rsidRDefault="000346C5" w:rsidP="00515AE8">
                  <w:pPr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2A011861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3614E244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71119BB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15894100-5</w:t>
                  </w:r>
                </w:p>
              </w:tc>
            </w:tr>
          </w:tbl>
          <w:p w14:paraId="5A39218B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5CC8BF57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1C615163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65</w:t>
            </w:r>
          </w:p>
        </w:tc>
      </w:tr>
      <w:tr w:rsidR="000346C5" w:rsidRPr="009615EE" w14:paraId="7C98C187" w14:textId="77777777" w:rsidTr="00515AE8">
        <w:tc>
          <w:tcPr>
            <w:tcW w:w="298" w:type="pct"/>
            <w:hideMark/>
          </w:tcPr>
          <w:p w14:paraId="1C6D6A6C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54</w:t>
            </w:r>
          </w:p>
        </w:tc>
        <w:tc>
          <w:tcPr>
            <w:tcW w:w="3294" w:type="pct"/>
            <w:hideMark/>
          </w:tcPr>
          <w:p w14:paraId="2C98696F" w14:textId="77777777" w:rsidR="000346C5" w:rsidRPr="009615EE" w:rsidRDefault="000346C5" w:rsidP="00515AE8">
            <w:pPr>
              <w:spacing w:line="256" w:lineRule="auto"/>
              <w:rPr>
                <w:sz w:val="22"/>
              </w:rPr>
            </w:pPr>
            <w:r w:rsidRPr="009615EE">
              <w:rPr>
                <w:b/>
                <w:bCs/>
                <w:sz w:val="22"/>
              </w:rPr>
              <w:t>Miód</w:t>
            </w:r>
            <w:r w:rsidRPr="009615EE">
              <w:rPr>
                <w:sz w:val="22"/>
              </w:rPr>
              <w:t xml:space="preserve">  </w:t>
            </w:r>
            <w:r w:rsidRPr="009615EE">
              <w:rPr>
                <w:b/>
                <w:sz w:val="22"/>
              </w:rPr>
              <w:t>naturalny</w:t>
            </w:r>
            <w:r w:rsidRPr="009615EE">
              <w:rPr>
                <w:sz w:val="22"/>
              </w:rPr>
              <w:t>, opakowanie jednostkowe: słój szklany, masa netto od 200 g do 400 g, bez obcych zapachów i posmaków.</w:t>
            </w:r>
          </w:p>
        </w:tc>
        <w:tc>
          <w:tcPr>
            <w:tcW w:w="703" w:type="pct"/>
            <w:hideMark/>
          </w:tcPr>
          <w:p w14:paraId="6E1183A4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  <w:r w:rsidRPr="009615EE">
              <w:rPr>
                <w:sz w:val="22"/>
              </w:rPr>
              <w:t>15893000-2</w:t>
            </w:r>
          </w:p>
        </w:tc>
        <w:tc>
          <w:tcPr>
            <w:tcW w:w="342" w:type="pct"/>
            <w:noWrap/>
            <w:hideMark/>
          </w:tcPr>
          <w:p w14:paraId="30F40CE3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1D9F1FEE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55</w:t>
            </w:r>
          </w:p>
        </w:tc>
      </w:tr>
      <w:tr w:rsidR="000346C5" w:rsidRPr="009615EE" w14:paraId="42AC5F57" w14:textId="77777777" w:rsidTr="00515AE8">
        <w:tc>
          <w:tcPr>
            <w:tcW w:w="298" w:type="pct"/>
            <w:hideMark/>
          </w:tcPr>
          <w:p w14:paraId="0B45509B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55</w:t>
            </w:r>
          </w:p>
        </w:tc>
        <w:tc>
          <w:tcPr>
            <w:tcW w:w="3294" w:type="pct"/>
            <w:hideMark/>
          </w:tcPr>
          <w:p w14:paraId="7D3207D2" w14:textId="77777777" w:rsidR="000346C5" w:rsidRPr="009615EE" w:rsidRDefault="000346C5" w:rsidP="00515AE8">
            <w:pPr>
              <w:pStyle w:val="NormalnyWeb"/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Nektar czarna porzeczka </w:t>
            </w:r>
            <w:proofErr w:type="spellStart"/>
            <w:r w:rsidRPr="009615EE"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op</w:t>
            </w:r>
            <w:proofErr w:type="spellEnd"/>
            <w:r w:rsidRPr="009615EE"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1l </w:t>
            </w: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naturalny, gotowy do spożycia, w opakowaniach 1 l, opakowanie szczelne, chroniące produkt przed zanieczyszczeniem, materiał: karton Tetra Pak, PET.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0944A20B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363085E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15872000-3</w:t>
                  </w:r>
                </w:p>
              </w:tc>
            </w:tr>
          </w:tbl>
          <w:p w14:paraId="290933B3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6828898C" w14:textId="77777777" w:rsidTr="00515AE8">
              <w:trPr>
                <w:tblCellSpacing w:w="15" w:type="dxa"/>
                <w:hidden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1111A3D" w14:textId="77777777" w:rsidR="000346C5" w:rsidRPr="009615EE" w:rsidRDefault="000346C5" w:rsidP="00515AE8">
                  <w:pPr>
                    <w:rPr>
                      <w:rFonts w:cs="Times New Roman"/>
                      <w:vanish/>
                      <w:sz w:val="22"/>
                    </w:rPr>
                  </w:pPr>
                </w:p>
              </w:tc>
            </w:tr>
          </w:tbl>
          <w:p w14:paraId="7631B592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6C0F8996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  <w:proofErr w:type="spellStart"/>
            <w:r w:rsidRPr="009615EE">
              <w:rPr>
                <w:sz w:val="22"/>
              </w:rPr>
              <w:t>szt</w:t>
            </w:r>
            <w:proofErr w:type="spellEnd"/>
          </w:p>
        </w:tc>
        <w:tc>
          <w:tcPr>
            <w:tcW w:w="362" w:type="pct"/>
            <w:hideMark/>
          </w:tcPr>
          <w:p w14:paraId="2B1E40E5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60</w:t>
            </w:r>
          </w:p>
        </w:tc>
      </w:tr>
      <w:tr w:rsidR="000346C5" w:rsidRPr="009615EE" w14:paraId="27479652" w14:textId="77777777" w:rsidTr="00515AE8">
        <w:tc>
          <w:tcPr>
            <w:tcW w:w="298" w:type="pct"/>
            <w:hideMark/>
          </w:tcPr>
          <w:p w14:paraId="69D277C0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56</w:t>
            </w:r>
          </w:p>
        </w:tc>
        <w:tc>
          <w:tcPr>
            <w:tcW w:w="3294" w:type="pct"/>
            <w:hideMark/>
          </w:tcPr>
          <w:p w14:paraId="4A48F736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Olej rzepakowy </w:t>
            </w:r>
            <w:r w:rsidRPr="009615EE">
              <w:rPr>
                <w:color w:val="000000"/>
                <w:sz w:val="22"/>
              </w:rPr>
              <w:t>rafinowany, o zawartości kwasów jednonienasyconych powyżej 50% i zawartość kwasów wielonienasyconych poniżej 40%, 1 l, opakowanie z tworzywa sztucznego (przeznaczone do żywności), opakowanie  nienaruszone, wolne od zanieczyszczeń biologicznych, szkodników  i ich pozostałości, oznakowane danymi producenta i terminem spożycia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0924AAAB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C40B31F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5EB42614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03D576F4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025C3CD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2F411C33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6FE394C9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l</w:t>
            </w:r>
          </w:p>
        </w:tc>
        <w:tc>
          <w:tcPr>
            <w:tcW w:w="362" w:type="pct"/>
            <w:hideMark/>
          </w:tcPr>
          <w:p w14:paraId="08CFCF12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390</w:t>
            </w:r>
          </w:p>
        </w:tc>
      </w:tr>
      <w:tr w:rsidR="000346C5" w:rsidRPr="009615EE" w14:paraId="4D73E0A8" w14:textId="77777777" w:rsidTr="00515AE8">
        <w:tc>
          <w:tcPr>
            <w:tcW w:w="298" w:type="pct"/>
            <w:hideMark/>
          </w:tcPr>
          <w:p w14:paraId="005E84C9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57</w:t>
            </w:r>
          </w:p>
        </w:tc>
        <w:tc>
          <w:tcPr>
            <w:tcW w:w="3294" w:type="pct"/>
            <w:hideMark/>
          </w:tcPr>
          <w:p w14:paraId="4518C0F3" w14:textId="77777777" w:rsidR="000346C5" w:rsidRPr="009615EE" w:rsidRDefault="000346C5" w:rsidP="00515AE8">
            <w:pPr>
              <w:spacing w:line="256" w:lineRule="auto"/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Ocet jabłkowy winny, naturalny w </w:t>
            </w:r>
            <w:r w:rsidRPr="009615EE">
              <w:rPr>
                <w:color w:val="000000"/>
                <w:sz w:val="22"/>
              </w:rPr>
              <w:t xml:space="preserve"> butelkach.</w:t>
            </w:r>
          </w:p>
          <w:p w14:paraId="61AF1161" w14:textId="77777777" w:rsidR="000346C5" w:rsidRPr="009615EE" w:rsidRDefault="000346C5" w:rsidP="00515AE8">
            <w:pPr>
              <w:pStyle w:val="NormalnyWeb"/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Butelka: szklana lub PET spożywcza, min. 250–500 ml, szczelna, chroniąca przed światłem i zanieczyszczeniem</w:t>
            </w: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. </w:t>
            </w: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Etykieta: nazwa produktu, skład, kwasowość, data przydatności do spożycia, dane producenta. 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27820C3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43A9C12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431C9F15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45229611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C0FCC6F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15894300-1</w:t>
                  </w:r>
                </w:p>
              </w:tc>
            </w:tr>
          </w:tbl>
          <w:p w14:paraId="5AE3D88D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71F772E9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l</w:t>
            </w:r>
          </w:p>
        </w:tc>
        <w:tc>
          <w:tcPr>
            <w:tcW w:w="362" w:type="pct"/>
            <w:hideMark/>
          </w:tcPr>
          <w:p w14:paraId="3D003EBE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10</w:t>
            </w:r>
          </w:p>
        </w:tc>
      </w:tr>
      <w:tr w:rsidR="000346C5" w:rsidRPr="009615EE" w14:paraId="4F8A74C4" w14:textId="77777777" w:rsidTr="00515AE8">
        <w:tc>
          <w:tcPr>
            <w:tcW w:w="298" w:type="pct"/>
            <w:hideMark/>
          </w:tcPr>
          <w:p w14:paraId="717E5A81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58</w:t>
            </w:r>
          </w:p>
        </w:tc>
        <w:tc>
          <w:tcPr>
            <w:tcW w:w="3294" w:type="pct"/>
            <w:hideMark/>
          </w:tcPr>
          <w:p w14:paraId="17630006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Orzechy nerkowca, opakowanie mi. 50-80g</w:t>
            </w:r>
          </w:p>
          <w:p w14:paraId="4C04B514" w14:textId="77777777" w:rsidR="000346C5" w:rsidRPr="009615EE" w:rsidRDefault="000346C5" w:rsidP="00515AE8">
            <w:pPr>
              <w:pStyle w:val="NormalnyWeb"/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Naturalne, prażone lub surowe, bez soli, cukru, konserwantów, barwników i aromatów, produkt naturalny, pochodzący z certyfikowanych upraw lub sprawdzonych dostawców, kolor: kremowy, charakterystyczny dla orzechów nerkowca, konsystencja: twarda, chrupka, bez pleśni i uszkodzonych orzechów, smak: naturalny, lekko słodkawy, przyjemny dla dzieci.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7FE59DC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BA3A45E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26E2262C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2722870E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CDF21DA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72A3FC46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1812019E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05D4CB5D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44</w:t>
            </w:r>
          </w:p>
        </w:tc>
      </w:tr>
      <w:tr w:rsidR="000346C5" w:rsidRPr="009615EE" w14:paraId="3BDE1D55" w14:textId="77777777" w:rsidTr="00515AE8">
        <w:tc>
          <w:tcPr>
            <w:tcW w:w="298" w:type="pct"/>
            <w:hideMark/>
          </w:tcPr>
          <w:p w14:paraId="0DAE7612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59</w:t>
            </w:r>
          </w:p>
        </w:tc>
        <w:tc>
          <w:tcPr>
            <w:tcW w:w="3294" w:type="pct"/>
            <w:hideMark/>
          </w:tcPr>
          <w:p w14:paraId="78F45578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Przyprawa do kurczaka </w:t>
            </w:r>
            <w:r w:rsidRPr="009615EE">
              <w:rPr>
                <w:color w:val="000000"/>
                <w:sz w:val="22"/>
              </w:rPr>
              <w:t>opak. min 1kg. Skład: suszona mieszanka przyprawowa, sól, papryka słodka, cebula, nasiona kolendry, czosnek.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54E7489D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07FE0FE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47D98ECB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6089121C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047E0D6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15894000-7</w:t>
                  </w:r>
                </w:p>
              </w:tc>
            </w:tr>
          </w:tbl>
          <w:p w14:paraId="0588A800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66A1B21C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643AB928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3</w:t>
            </w:r>
          </w:p>
        </w:tc>
      </w:tr>
      <w:tr w:rsidR="000346C5" w:rsidRPr="009615EE" w14:paraId="16CF6C01" w14:textId="77777777" w:rsidTr="00515AE8">
        <w:tc>
          <w:tcPr>
            <w:tcW w:w="298" w:type="pct"/>
            <w:hideMark/>
          </w:tcPr>
          <w:p w14:paraId="53180BA3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60</w:t>
            </w:r>
          </w:p>
        </w:tc>
        <w:tc>
          <w:tcPr>
            <w:tcW w:w="3294" w:type="pct"/>
            <w:hideMark/>
          </w:tcPr>
          <w:p w14:paraId="5C834A2C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Przyprawa do ryb opak.in. 1 kg </w:t>
            </w:r>
            <w:r w:rsidRPr="009615EE">
              <w:rPr>
                <w:bCs/>
                <w:color w:val="000000"/>
                <w:sz w:val="22"/>
              </w:rPr>
              <w:t>Skład:  kompozycja ziół, przypraw i warzyw, cebula, pieprz biały, natka pietruszki, koperek, czosnek.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13"/>
              <w:gridCol w:w="45"/>
            </w:tblGrid>
            <w:tr w:rsidR="000346C5" w:rsidRPr="009615EE" w14:paraId="1F31A3DB" w14:textId="77777777" w:rsidTr="00515AE8">
              <w:trPr>
                <w:gridAfter w:val="1"/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3C171A5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  <w:tr w:rsidR="000346C5" w:rsidRPr="009615EE" w14:paraId="7DFE676B" w14:textId="77777777" w:rsidTr="00515AE8">
              <w:trPr>
                <w:tblCellSpacing w:w="15" w:type="dxa"/>
              </w:trPr>
              <w:tc>
                <w:tcPr>
                  <w:tcW w:w="0" w:type="auto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E67C506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15894000-7</w:t>
                  </w:r>
                </w:p>
              </w:tc>
            </w:tr>
          </w:tbl>
          <w:p w14:paraId="23D277D2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5C4B882E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58B44532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3</w:t>
            </w:r>
          </w:p>
        </w:tc>
      </w:tr>
      <w:tr w:rsidR="000346C5" w:rsidRPr="009615EE" w14:paraId="0F82B501" w14:textId="77777777" w:rsidTr="00515AE8">
        <w:tc>
          <w:tcPr>
            <w:tcW w:w="298" w:type="pct"/>
            <w:hideMark/>
          </w:tcPr>
          <w:p w14:paraId="2E6F17DD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61</w:t>
            </w:r>
          </w:p>
        </w:tc>
        <w:tc>
          <w:tcPr>
            <w:tcW w:w="3294" w:type="pct"/>
            <w:hideMark/>
          </w:tcPr>
          <w:p w14:paraId="76F34748" w14:textId="77777777" w:rsidR="000346C5" w:rsidRPr="009615EE" w:rsidRDefault="000346C5" w:rsidP="00515AE8">
            <w:pPr>
              <w:spacing w:line="256" w:lineRule="auto"/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Przyprawa do mięs  opak. min. 800g. </w:t>
            </w:r>
            <w:r w:rsidRPr="009615EE">
              <w:rPr>
                <w:sz w:val="22"/>
              </w:rPr>
              <w:t>Składniki. Sól, czosnek, papryka słodka, gorczyca, cukier, kolendra, chili, imbir, tymianek, majeranek, rozmaryn, pomidor, kurkuma, bazylia, szałwia, cząber, ziele angielskie, oregano, owoc jałowca, natka pietruszki, pieprz czarny, goździki, mięta, liście laurowe.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74AA164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E0298BA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3C255B43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0C97682D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02AFF79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15894000-7</w:t>
                  </w:r>
                </w:p>
              </w:tc>
            </w:tr>
          </w:tbl>
          <w:p w14:paraId="27844810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18CD5B22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192DDCF7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3</w:t>
            </w:r>
          </w:p>
        </w:tc>
      </w:tr>
      <w:tr w:rsidR="000346C5" w:rsidRPr="009615EE" w14:paraId="73306463" w14:textId="77777777" w:rsidTr="00515AE8">
        <w:tc>
          <w:tcPr>
            <w:tcW w:w="298" w:type="pct"/>
            <w:hideMark/>
          </w:tcPr>
          <w:p w14:paraId="2466AB36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62</w:t>
            </w:r>
          </w:p>
        </w:tc>
        <w:tc>
          <w:tcPr>
            <w:tcW w:w="3294" w:type="pct"/>
            <w:hideMark/>
          </w:tcPr>
          <w:p w14:paraId="11C30F86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Papryka słodka </w:t>
            </w:r>
            <w:r w:rsidRPr="009615EE">
              <w:rPr>
                <w:color w:val="000000"/>
                <w:sz w:val="22"/>
              </w:rPr>
              <w:t>mielona 1 opakowanie min.800</w:t>
            </w:r>
            <w:r w:rsidRPr="009615EE">
              <w:rPr>
                <w:sz w:val="22"/>
              </w:rPr>
              <w:t xml:space="preserve"> g</w:t>
            </w:r>
            <w:r w:rsidRPr="009615EE">
              <w:rPr>
                <w:color w:val="000000"/>
                <w:sz w:val="22"/>
              </w:rPr>
              <w:t>, sypka, bez dodatkowych aromatów, pakowana w torebki, opakowanie  nienaruszone, wolne od zanieczyszczeń biologicznych i szkodników  i ich pozostałości, oznakowane danymi producenta i terminem spożycia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78FDAE1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3373BCC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370D0B5B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6E06A117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A796439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15894000-7</w:t>
                  </w:r>
                </w:p>
              </w:tc>
            </w:tr>
          </w:tbl>
          <w:p w14:paraId="0F5EED03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47B75718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5F9506BD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2</w:t>
            </w:r>
          </w:p>
        </w:tc>
      </w:tr>
      <w:tr w:rsidR="000346C5" w:rsidRPr="009615EE" w14:paraId="4D7DEEC1" w14:textId="77777777" w:rsidTr="00515AE8">
        <w:tc>
          <w:tcPr>
            <w:tcW w:w="298" w:type="pct"/>
            <w:hideMark/>
          </w:tcPr>
          <w:p w14:paraId="2288211A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63</w:t>
            </w:r>
          </w:p>
        </w:tc>
        <w:tc>
          <w:tcPr>
            <w:tcW w:w="3294" w:type="pct"/>
            <w:hideMark/>
          </w:tcPr>
          <w:p w14:paraId="5B6AB517" w14:textId="77777777" w:rsidR="000346C5" w:rsidRPr="009615EE" w:rsidRDefault="000346C5" w:rsidP="00515AE8">
            <w:pPr>
              <w:spacing w:line="256" w:lineRule="auto"/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Pieprz ziołowy </w:t>
            </w:r>
            <w:r w:rsidRPr="009615EE">
              <w:rPr>
                <w:sz w:val="22"/>
              </w:rPr>
              <w:t xml:space="preserve">mielony 1 opakowanie min 600 g, skład: gorczyca, kminek, papryka ostra, pieprz </w:t>
            </w:r>
            <w:proofErr w:type="spellStart"/>
            <w:r w:rsidRPr="009615EE">
              <w:rPr>
                <w:sz w:val="22"/>
              </w:rPr>
              <w:t>cayenne</w:t>
            </w:r>
            <w:proofErr w:type="spellEnd"/>
            <w:r w:rsidRPr="009615EE">
              <w:rPr>
                <w:sz w:val="22"/>
              </w:rPr>
              <w:t>, bazylia, cząber, oregano, kozieradka, pakowane w torebki, sypkie, bez zbryleń, bez dodatkowych aromatów, opakowanie  nienaruszone, wolne od zanieczyszczeń biologicznych i szkodników  i ich pozostałości, oznakowane danymi producenta i terminem spożycia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76B391A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7B21A9C" w14:textId="77777777" w:rsidR="000346C5" w:rsidRPr="009615EE" w:rsidRDefault="000346C5" w:rsidP="00515AE8">
                  <w:pPr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61E8DD8F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3DB6C99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D88A1DF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15894000-7</w:t>
                  </w:r>
                </w:p>
              </w:tc>
            </w:tr>
          </w:tbl>
          <w:p w14:paraId="285FAC8C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796B4DC6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249399BF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10</w:t>
            </w:r>
          </w:p>
        </w:tc>
      </w:tr>
      <w:tr w:rsidR="000346C5" w:rsidRPr="009615EE" w14:paraId="6A0C0C47" w14:textId="77777777" w:rsidTr="00515AE8">
        <w:tc>
          <w:tcPr>
            <w:tcW w:w="298" w:type="pct"/>
            <w:hideMark/>
          </w:tcPr>
          <w:p w14:paraId="733D4F0E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64</w:t>
            </w:r>
          </w:p>
        </w:tc>
        <w:tc>
          <w:tcPr>
            <w:tcW w:w="3294" w:type="pct"/>
            <w:hideMark/>
          </w:tcPr>
          <w:p w14:paraId="120ED056" w14:textId="77777777" w:rsidR="000346C5" w:rsidRPr="009615EE" w:rsidRDefault="000346C5" w:rsidP="00515AE8">
            <w:pPr>
              <w:spacing w:line="256" w:lineRule="auto"/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Pieprz czarny</w:t>
            </w:r>
            <w:r w:rsidRPr="009615EE">
              <w:rPr>
                <w:sz w:val="22"/>
              </w:rPr>
              <w:t xml:space="preserve"> mielony 1 opakowanie 1kg, skład: czarny pieprz mielony 100 %, pakowane w torebki, sypkie, bez zbryleń, bez dodatkowych aromatów, opakowanie  nienaruszone, wolne od zanieczyszczeń biologicznych i szkodników  i ich pozostałości, oznakowane danymi producenta i terminem spożycia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1058CAF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D5B3DA5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396E5DE3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639461D4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A149B3D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15894000-7</w:t>
                  </w:r>
                </w:p>
              </w:tc>
            </w:tr>
          </w:tbl>
          <w:p w14:paraId="4E79E6B8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3594FF7B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3019D4F8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6</w:t>
            </w:r>
          </w:p>
        </w:tc>
      </w:tr>
      <w:tr w:rsidR="000346C5" w:rsidRPr="009615EE" w14:paraId="580D9818" w14:textId="77777777" w:rsidTr="00515AE8">
        <w:tc>
          <w:tcPr>
            <w:tcW w:w="298" w:type="pct"/>
            <w:hideMark/>
          </w:tcPr>
          <w:p w14:paraId="6B3FE5FE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65</w:t>
            </w:r>
          </w:p>
        </w:tc>
        <w:tc>
          <w:tcPr>
            <w:tcW w:w="3294" w:type="pct"/>
            <w:hideMark/>
          </w:tcPr>
          <w:p w14:paraId="0D673830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Pieprz cytrynowy </w:t>
            </w:r>
            <w:proofErr w:type="spellStart"/>
            <w:r w:rsidRPr="009615EE">
              <w:rPr>
                <w:b/>
                <w:bCs/>
                <w:color w:val="000000"/>
                <w:sz w:val="22"/>
              </w:rPr>
              <w:t>op</w:t>
            </w:r>
            <w:proofErr w:type="spellEnd"/>
            <w:r w:rsidRPr="009615EE">
              <w:rPr>
                <w:b/>
                <w:bCs/>
                <w:color w:val="000000"/>
                <w:sz w:val="22"/>
              </w:rPr>
              <w:t xml:space="preserve"> min </w:t>
            </w:r>
            <w:r w:rsidRPr="009615EE">
              <w:rPr>
                <w:sz w:val="22"/>
              </w:rPr>
              <w:t>Pieprz czarny z dodatkiem aromatu cytrynowego lub pieprz cytrynowy naturalny), wysokiej jakości, gotowy do użycia. Aromat: intensywnie cytrynowy, świeży, przyjemny i naturalny. pakowane w torebki, sypkie, bez zbryleń, bez dodatkowych aromatów, opakowanie  nienaruszone, wolne od zanieczyszczeń biologicznych i szkodników  i ich pozostałości, oznakowane danymi producenta i terminem spożycia.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692B9D17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BE3471A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493663BB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0A0D99ED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69CD7BF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15894000-7</w:t>
                  </w:r>
                </w:p>
              </w:tc>
            </w:tr>
          </w:tbl>
          <w:p w14:paraId="46D6BCEA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371A301B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02B44026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4</w:t>
            </w:r>
          </w:p>
        </w:tc>
      </w:tr>
      <w:tr w:rsidR="000346C5" w:rsidRPr="009615EE" w14:paraId="71C589CA" w14:textId="77777777" w:rsidTr="00515AE8">
        <w:tc>
          <w:tcPr>
            <w:tcW w:w="298" w:type="pct"/>
            <w:hideMark/>
          </w:tcPr>
          <w:p w14:paraId="1C90A398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66</w:t>
            </w:r>
          </w:p>
        </w:tc>
        <w:tc>
          <w:tcPr>
            <w:tcW w:w="3294" w:type="pct"/>
            <w:hideMark/>
          </w:tcPr>
          <w:p w14:paraId="73E0C4A6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Przyprawa jarzynka linia szkolna, </w:t>
            </w:r>
            <w:r w:rsidRPr="009615EE">
              <w:rPr>
                <w:sz w:val="22"/>
              </w:rPr>
              <w:t>mieszanka przypraw warzywnych w wersji dostosowanej do potrzeb dzieci, Produkt naturalny, wysokiej jakości, dostosowany do diety dziecięcej, pakowane w torebki, sypkie, bez zbryleń, bez dodatkowych aromatów, opakowanie  nienaruszone, wolne od zanieczyszczeń biologicznych i szkodników  i ich pozostałości, oznakowane danymi producenta i terminem spożycia.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3DD5220B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0E50A9F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3487E740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30379E54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CBF4143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15894000-7</w:t>
                  </w:r>
                </w:p>
              </w:tc>
            </w:tr>
          </w:tbl>
          <w:p w14:paraId="60C1C113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0418D777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480E9060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20</w:t>
            </w:r>
          </w:p>
        </w:tc>
      </w:tr>
      <w:tr w:rsidR="000346C5" w:rsidRPr="009615EE" w14:paraId="7F680841" w14:textId="77777777" w:rsidTr="00515AE8">
        <w:tc>
          <w:tcPr>
            <w:tcW w:w="298" w:type="pct"/>
            <w:hideMark/>
          </w:tcPr>
          <w:p w14:paraId="4243FF32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67</w:t>
            </w:r>
          </w:p>
        </w:tc>
        <w:tc>
          <w:tcPr>
            <w:tcW w:w="3294" w:type="pct"/>
            <w:hideMark/>
          </w:tcPr>
          <w:p w14:paraId="45A201E5" w14:textId="77777777" w:rsidR="000346C5" w:rsidRPr="009615EE" w:rsidRDefault="000346C5" w:rsidP="00515AE8">
            <w:pPr>
              <w:pStyle w:val="NormalnyWeb"/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Płatki owsiane, </w:t>
            </w: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Płatki owsiane pełnoziarniste lub górskie, naturalne, gotowe do spożycia, bez dodatku cukru, soli, konserwantów, aromatów i sztucznych barwników, produkt naturalny, pochodzący z certyfikowanych upraw lub sprawdzonych dostawców., produkt wysokiej jakości.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045F6B9B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32F9B22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5BAFBD59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175A8637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FFFE754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06DBB9D6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3674EFA7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3F1ABA40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12</w:t>
            </w:r>
          </w:p>
        </w:tc>
      </w:tr>
      <w:tr w:rsidR="000346C5" w:rsidRPr="009615EE" w14:paraId="1D1E820B" w14:textId="77777777" w:rsidTr="00515AE8">
        <w:tc>
          <w:tcPr>
            <w:tcW w:w="298" w:type="pct"/>
            <w:hideMark/>
          </w:tcPr>
          <w:p w14:paraId="5511B21A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68</w:t>
            </w:r>
          </w:p>
        </w:tc>
        <w:tc>
          <w:tcPr>
            <w:tcW w:w="3294" w:type="pct"/>
            <w:hideMark/>
          </w:tcPr>
          <w:p w14:paraId="22EA7F77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Płatki ryżowe</w:t>
            </w:r>
            <w:r w:rsidRPr="009615EE">
              <w:rPr>
                <w:color w:val="000000"/>
                <w:sz w:val="22"/>
              </w:rPr>
              <w:t xml:space="preserve"> opakowanie 500g produkt otrzymany przez zgniecenie oczyszczonych ziaren ryżu poddany obróbce suszony, płatkowany. Opakowanie nienaruszone, wolne od zanieczyszczeń biologicznych i szkodników, oznakowane danymi producenta i terminem spożycia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4B7D8BD3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928C0EA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2A6A0E0C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248C65E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1A9A785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392DCE18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2D4848A2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4917477E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15</w:t>
            </w:r>
          </w:p>
        </w:tc>
      </w:tr>
      <w:tr w:rsidR="000346C5" w:rsidRPr="009615EE" w14:paraId="794B51E7" w14:textId="77777777" w:rsidTr="00515AE8">
        <w:tc>
          <w:tcPr>
            <w:tcW w:w="298" w:type="pct"/>
            <w:hideMark/>
          </w:tcPr>
          <w:p w14:paraId="366FAE99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69</w:t>
            </w:r>
          </w:p>
        </w:tc>
        <w:tc>
          <w:tcPr>
            <w:tcW w:w="3294" w:type="pct"/>
            <w:hideMark/>
          </w:tcPr>
          <w:p w14:paraId="7589EBCF" w14:textId="77777777" w:rsidR="000346C5" w:rsidRPr="009615EE" w:rsidRDefault="000346C5" w:rsidP="00515AE8">
            <w:pPr>
              <w:spacing w:line="256" w:lineRule="auto"/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Pulpa pomidorowa </w:t>
            </w:r>
            <w:proofErr w:type="spellStart"/>
            <w:r w:rsidRPr="009615EE">
              <w:rPr>
                <w:b/>
                <w:bCs/>
                <w:sz w:val="22"/>
              </w:rPr>
              <w:t>op</w:t>
            </w:r>
            <w:proofErr w:type="spellEnd"/>
            <w:r w:rsidRPr="009615EE">
              <w:rPr>
                <w:b/>
                <w:bCs/>
                <w:sz w:val="22"/>
              </w:rPr>
              <w:t xml:space="preserve"> worek 5kg, naturalna, wysokiej jakości, kolor czerwony, naturalny, intensywny, konsystencja gęsta, jednolita, bez grudek i pestek, </w:t>
            </w:r>
            <w:r w:rsidRPr="009615EE">
              <w:rPr>
                <w:sz w:val="22"/>
              </w:rPr>
              <w:t>smak: naturalny, lekko słodkawy, charakterystyczny dla pomidorów dojrzałych, Worek spożywczy, 5 kg, wykonany z materiału bezpiecznego dla żywności, szczelny i chroniący produkt przed zanieczyszczeniem. Produkt wysokiej jakości, pochodzący ze sprawdzonych źródeł i upraw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74360E70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728684C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58D4CEEE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3D1186EC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7135E31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15894100-5</w:t>
                  </w:r>
                </w:p>
              </w:tc>
            </w:tr>
          </w:tbl>
          <w:p w14:paraId="6471CECB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7D173163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7DCE9587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80</w:t>
            </w:r>
          </w:p>
        </w:tc>
      </w:tr>
      <w:tr w:rsidR="000346C5" w:rsidRPr="009615EE" w14:paraId="62E0B527" w14:textId="77777777" w:rsidTr="00515AE8">
        <w:tc>
          <w:tcPr>
            <w:tcW w:w="298" w:type="pct"/>
            <w:hideMark/>
          </w:tcPr>
          <w:p w14:paraId="5992007B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70</w:t>
            </w:r>
          </w:p>
        </w:tc>
        <w:tc>
          <w:tcPr>
            <w:tcW w:w="3294" w:type="pct"/>
            <w:hideMark/>
          </w:tcPr>
          <w:p w14:paraId="5129485F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Tłuszcz roślinny 40% do użycia w piecach konwekcyjno-parowych </w:t>
            </w:r>
            <w:proofErr w:type="spellStart"/>
            <w:r w:rsidRPr="009615EE">
              <w:rPr>
                <w:b/>
                <w:bCs/>
                <w:color w:val="000000"/>
                <w:sz w:val="22"/>
              </w:rPr>
              <w:t>op</w:t>
            </w:r>
            <w:proofErr w:type="spellEnd"/>
            <w:r w:rsidRPr="009615EE">
              <w:rPr>
                <w:b/>
                <w:bCs/>
                <w:color w:val="000000"/>
                <w:sz w:val="22"/>
              </w:rPr>
              <w:t xml:space="preserve"> 3,7 l </w:t>
            </w:r>
            <w:r w:rsidRPr="009615EE">
              <w:rPr>
                <w:sz w:val="22"/>
              </w:rPr>
              <w:t>Tłuszcze roślinne (min. 40% tłuszczu w produkcie), kolor: jasnokremowy, jednolity, smak: neutralny, charakterystyczny dla wysokiej jakości tłuszczów roślinnych, Pojemność: 3,7 l, plastikowy pojemnik spożywczy z zamknięciem zapewniającym szczelność.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6736984D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7CA4E9C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347DB5D0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121DFB40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5B4BF5B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233C7D06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6295208D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l</w:t>
            </w:r>
          </w:p>
        </w:tc>
        <w:tc>
          <w:tcPr>
            <w:tcW w:w="362" w:type="pct"/>
            <w:hideMark/>
          </w:tcPr>
          <w:p w14:paraId="0E0EA51B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22,2</w:t>
            </w:r>
          </w:p>
        </w:tc>
      </w:tr>
      <w:tr w:rsidR="000346C5" w:rsidRPr="009615EE" w14:paraId="5693C93E" w14:textId="77777777" w:rsidTr="00515AE8">
        <w:tc>
          <w:tcPr>
            <w:tcW w:w="298" w:type="pct"/>
            <w:hideMark/>
          </w:tcPr>
          <w:p w14:paraId="619289C9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71</w:t>
            </w:r>
          </w:p>
        </w:tc>
        <w:tc>
          <w:tcPr>
            <w:tcW w:w="3294" w:type="pct"/>
            <w:hideMark/>
          </w:tcPr>
          <w:p w14:paraId="4DBCBE15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Marchewka tarta op. 2000 g puszka</w:t>
            </w:r>
          </w:p>
          <w:p w14:paraId="5CD51234" w14:textId="77777777" w:rsidR="000346C5" w:rsidRPr="009615EE" w:rsidRDefault="000346C5" w:rsidP="00515AE8">
            <w:pPr>
              <w:pStyle w:val="NormalnyWeb"/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100% marchew świeża, starta, woda (opcjonalnie, do konserwowania w wersji klasycznej), bez dodatku konserwantów, barwników, aromatów, soli lub cukru, kolor: intensywnie pomarańczowy, naturalny, konsystencja: drobno starta, jednolita, bez grudek lub zanieczyszczeń, smak: naturalny, lekko słodkawy, charakterystyczny dla świeżej marchwi, wilgotność: typowa dla marchwi tartej w puszce (ok. 85–90%), Puszka spożywcza, 2000 g, szczelna i chroniąca przed zanieczyszczeniem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2569C18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5284847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6531597D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7054FD1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142F245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077DFB6E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0723548D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716F516D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28</w:t>
            </w:r>
          </w:p>
        </w:tc>
      </w:tr>
      <w:tr w:rsidR="000346C5" w:rsidRPr="009615EE" w14:paraId="6EF75025" w14:textId="77777777" w:rsidTr="00515AE8">
        <w:tc>
          <w:tcPr>
            <w:tcW w:w="298" w:type="pct"/>
            <w:hideMark/>
          </w:tcPr>
          <w:p w14:paraId="7E9C3918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72</w:t>
            </w:r>
          </w:p>
        </w:tc>
        <w:tc>
          <w:tcPr>
            <w:tcW w:w="3294" w:type="pct"/>
            <w:hideMark/>
          </w:tcPr>
          <w:p w14:paraId="4A474B4C" w14:textId="77777777" w:rsidR="000346C5" w:rsidRPr="009615EE" w:rsidRDefault="000346C5" w:rsidP="00515AE8">
            <w:pPr>
              <w:spacing w:line="256" w:lineRule="auto"/>
              <w:rPr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Sos sojowy jasny Sos sojowy jasny </w:t>
            </w:r>
            <w:r w:rsidRPr="009615EE">
              <w:rPr>
                <w:sz w:val="22"/>
              </w:rPr>
              <w:t>naturalny, gotowy do użycia, w opakowaniu jednostkowym butelka szklana o pojemności od 0,5 litra do 1 litra. Kolor: jasno-brązowy, przejrzysty, Konsystencja: płynna, jednolita, bez osadów, Smak: charakterystyczny, lekko słony, naturalny, o wyraźnym aromacie soi, Zapach: naturalny, sojowy, przyjemny. Pojemność jednostkowa: np. 150–500 ml, szczelna, z bezpiecznego materiału spożywczego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77CB7CF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C208CEF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54872A1D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7B0822A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0676E87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15894300-1</w:t>
                  </w:r>
                </w:p>
              </w:tc>
            </w:tr>
          </w:tbl>
          <w:p w14:paraId="022588C8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74FD11BB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l</w:t>
            </w:r>
          </w:p>
        </w:tc>
        <w:tc>
          <w:tcPr>
            <w:tcW w:w="362" w:type="pct"/>
            <w:hideMark/>
          </w:tcPr>
          <w:p w14:paraId="2B9E322A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15</w:t>
            </w:r>
          </w:p>
        </w:tc>
      </w:tr>
      <w:tr w:rsidR="000346C5" w:rsidRPr="009615EE" w14:paraId="29BEDD94" w14:textId="77777777" w:rsidTr="00515AE8">
        <w:tc>
          <w:tcPr>
            <w:tcW w:w="298" w:type="pct"/>
            <w:hideMark/>
          </w:tcPr>
          <w:p w14:paraId="20CA81F2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73</w:t>
            </w:r>
          </w:p>
        </w:tc>
        <w:tc>
          <w:tcPr>
            <w:tcW w:w="3294" w:type="pct"/>
            <w:hideMark/>
          </w:tcPr>
          <w:p w14:paraId="13E7E6FA" w14:textId="77777777" w:rsidR="000346C5" w:rsidRPr="009615EE" w:rsidRDefault="000346C5" w:rsidP="00515AE8">
            <w:pPr>
              <w:spacing w:line="256" w:lineRule="auto"/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Kasza </w:t>
            </w:r>
            <w:proofErr w:type="spellStart"/>
            <w:r w:rsidRPr="009615EE">
              <w:rPr>
                <w:b/>
                <w:bCs/>
                <w:sz w:val="22"/>
              </w:rPr>
              <w:t>bulgur</w:t>
            </w:r>
            <w:proofErr w:type="spellEnd"/>
            <w:r w:rsidRPr="009615EE">
              <w:rPr>
                <w:b/>
                <w:bCs/>
                <w:sz w:val="22"/>
              </w:rPr>
              <w:t xml:space="preserve"> z </w:t>
            </w:r>
            <w:proofErr w:type="spellStart"/>
            <w:r w:rsidRPr="009615EE">
              <w:rPr>
                <w:b/>
                <w:bCs/>
                <w:sz w:val="22"/>
              </w:rPr>
              <w:t>vermice</w:t>
            </w:r>
            <w:proofErr w:type="spellEnd"/>
            <w:r w:rsidRPr="009615EE">
              <w:rPr>
                <w:b/>
                <w:bCs/>
                <w:sz w:val="22"/>
              </w:rPr>
              <w:t xml:space="preserve"> </w:t>
            </w:r>
            <w:proofErr w:type="spellStart"/>
            <w:r w:rsidRPr="009615EE">
              <w:rPr>
                <w:b/>
                <w:bCs/>
                <w:sz w:val="22"/>
              </w:rPr>
              <w:t>op</w:t>
            </w:r>
            <w:proofErr w:type="spellEnd"/>
            <w:r w:rsidRPr="009615EE">
              <w:rPr>
                <w:b/>
                <w:bCs/>
                <w:sz w:val="22"/>
              </w:rPr>
              <w:t xml:space="preserve"> 5 kg</w:t>
            </w:r>
          </w:p>
          <w:p w14:paraId="4294B1ED" w14:textId="77777777" w:rsidR="000346C5" w:rsidRPr="009615EE" w:rsidRDefault="000346C5" w:rsidP="00515AE8">
            <w:pPr>
              <w:pStyle w:val="NormalnyWeb"/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Kasza </w:t>
            </w:r>
            <w:proofErr w:type="spellStart"/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bulgur</w:t>
            </w:r>
            <w:proofErr w:type="spellEnd"/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z dodatkiem </w:t>
            </w:r>
            <w:proofErr w:type="spellStart"/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vermicelli</w:t>
            </w:r>
            <w:proofErr w:type="spellEnd"/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, wysokiej jakości, gotowa do użycia, w opakowaniu zbiorczym 5 kg. Produkt naturalny, wysokiej jakości, z certyfikowanych upraw lub sprawdzonych dostawców. kolor: jasnobrązowy (</w:t>
            </w:r>
            <w:proofErr w:type="spellStart"/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bulgur</w:t>
            </w:r>
            <w:proofErr w:type="spellEnd"/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) z jasnożółtym </w:t>
            </w:r>
            <w:proofErr w:type="spellStart"/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vermicelli</w:t>
            </w:r>
            <w:proofErr w:type="spellEnd"/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, konsystencja: sucha, sypka, jednolita, bez zanieczyszczeń i ciał obcych, smak: naturalny, lekko orzechowy (</w:t>
            </w:r>
            <w:proofErr w:type="spellStart"/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bulgur</w:t>
            </w:r>
            <w:proofErr w:type="spellEnd"/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) i neutralny (</w:t>
            </w:r>
            <w:proofErr w:type="spellStart"/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vermicelli</w:t>
            </w:r>
            <w:proofErr w:type="spellEnd"/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), zapach: typowy dla produktów z pszenicy </w:t>
            </w:r>
            <w:proofErr w:type="spellStart"/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durum</w:t>
            </w:r>
            <w:proofErr w:type="spellEnd"/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, świeży, bez zapachu stęchlizny. Opakowanie zbiorcze: worek spożywczy 5 kg, wykonany z materiału chroniącego produkt przed wilgocią.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47FC33D7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D7AB846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315D93DA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3E162C51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DFDD661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73AEFA9C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1AD1350D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66ECE94B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80</w:t>
            </w:r>
          </w:p>
        </w:tc>
      </w:tr>
      <w:tr w:rsidR="000346C5" w:rsidRPr="009615EE" w14:paraId="2E0EB31C" w14:textId="77777777" w:rsidTr="00515AE8">
        <w:tc>
          <w:tcPr>
            <w:tcW w:w="298" w:type="pct"/>
            <w:hideMark/>
          </w:tcPr>
          <w:p w14:paraId="1A474FDC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74</w:t>
            </w:r>
          </w:p>
        </w:tc>
        <w:tc>
          <w:tcPr>
            <w:tcW w:w="3294" w:type="pct"/>
            <w:hideMark/>
          </w:tcPr>
          <w:p w14:paraId="3CCF5D46" w14:textId="77777777" w:rsidR="000346C5" w:rsidRPr="009615EE" w:rsidRDefault="000346C5" w:rsidP="00515AE8">
            <w:pPr>
              <w:spacing w:line="256" w:lineRule="auto"/>
              <w:rPr>
                <w:sz w:val="22"/>
              </w:rPr>
            </w:pPr>
            <w:r w:rsidRPr="009615EE">
              <w:rPr>
                <w:b/>
                <w:bCs/>
                <w:sz w:val="22"/>
              </w:rPr>
              <w:t>Ryż</w:t>
            </w:r>
            <w:r w:rsidRPr="009615EE">
              <w:rPr>
                <w:sz w:val="22"/>
              </w:rPr>
              <w:t xml:space="preserve"> </w:t>
            </w:r>
            <w:r w:rsidRPr="009615EE">
              <w:rPr>
                <w:b/>
                <w:sz w:val="22"/>
              </w:rPr>
              <w:t>paraboliczny opakowanie 5 kg</w:t>
            </w:r>
          </w:p>
          <w:p w14:paraId="7A3A22AA" w14:textId="77777777" w:rsidR="000346C5" w:rsidRPr="009615EE" w:rsidRDefault="000346C5" w:rsidP="00515AE8">
            <w:pPr>
              <w:spacing w:line="256" w:lineRule="auto"/>
              <w:rPr>
                <w:sz w:val="22"/>
              </w:rPr>
            </w:pPr>
            <w:r w:rsidRPr="009615EE">
              <w:rPr>
                <w:sz w:val="22"/>
              </w:rPr>
              <w:t>barwa biała z odcieniem żółtawym, struktura i konsystencja sypka, smak i zapach charakterystyczny dla ryżu, ryż powinien być suchy, dobrze odłuszczony, nie powinien zawierać ziaren połamanych i mączki, po ugotowaniu winien być sypki i nie powinien się sklejać, bez obcych</w:t>
            </w:r>
          </w:p>
          <w:p w14:paraId="2350C49A" w14:textId="77777777" w:rsidR="000346C5" w:rsidRPr="009615EE" w:rsidRDefault="000346C5" w:rsidP="00515AE8">
            <w:pPr>
              <w:spacing w:line="256" w:lineRule="auto"/>
              <w:rPr>
                <w:sz w:val="22"/>
              </w:rPr>
            </w:pPr>
            <w:r w:rsidRPr="009615EE">
              <w:rPr>
                <w:sz w:val="22"/>
              </w:rPr>
              <w:t>zapachów i posmaków, np. stęchły, pleśni, gorzki, bez obecności szkodników żywych, martwych i ich pozostałości, opakowanie jednostkowe torba</w:t>
            </w:r>
          </w:p>
          <w:p w14:paraId="6C9310B3" w14:textId="77777777" w:rsidR="000346C5" w:rsidRPr="009615EE" w:rsidRDefault="000346C5" w:rsidP="00515AE8">
            <w:pPr>
              <w:spacing w:line="256" w:lineRule="auto"/>
              <w:rPr>
                <w:b/>
                <w:bCs/>
                <w:sz w:val="22"/>
              </w:rPr>
            </w:pPr>
            <w:r w:rsidRPr="009615EE">
              <w:rPr>
                <w:sz w:val="22"/>
              </w:rPr>
              <w:t>papierowa lub foliowa przezroczysta,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208C29C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0F48B2D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3C2B3E09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7984E1D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1F7C672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79D83065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75C57D50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3465522F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350</w:t>
            </w:r>
          </w:p>
        </w:tc>
      </w:tr>
      <w:tr w:rsidR="000346C5" w:rsidRPr="009615EE" w14:paraId="038C9060" w14:textId="77777777" w:rsidTr="00515AE8">
        <w:tc>
          <w:tcPr>
            <w:tcW w:w="298" w:type="pct"/>
            <w:hideMark/>
          </w:tcPr>
          <w:p w14:paraId="04FA1171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75</w:t>
            </w:r>
          </w:p>
        </w:tc>
        <w:tc>
          <w:tcPr>
            <w:tcW w:w="3294" w:type="pct"/>
            <w:hideMark/>
          </w:tcPr>
          <w:p w14:paraId="087BCE7B" w14:textId="77777777" w:rsidR="000346C5" w:rsidRPr="009615EE" w:rsidRDefault="000346C5" w:rsidP="00515AE8">
            <w:pPr>
              <w:spacing w:line="256" w:lineRule="auto"/>
              <w:rPr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Sól </w:t>
            </w:r>
            <w:proofErr w:type="spellStart"/>
            <w:r w:rsidRPr="009615EE">
              <w:rPr>
                <w:b/>
                <w:bCs/>
                <w:sz w:val="22"/>
              </w:rPr>
              <w:t>niskosod</w:t>
            </w:r>
            <w:proofErr w:type="spellEnd"/>
            <w:r w:rsidRPr="009615EE">
              <w:rPr>
                <w:b/>
                <w:bCs/>
                <w:sz w:val="22"/>
              </w:rPr>
              <w:t>. potas/magnez</w:t>
            </w:r>
            <w:r w:rsidRPr="009615EE">
              <w:rPr>
                <w:sz w:val="22"/>
              </w:rPr>
              <w:t xml:space="preserve"> 1 kg</w:t>
            </w:r>
          </w:p>
          <w:p w14:paraId="10AD0187" w14:textId="77777777" w:rsidR="000346C5" w:rsidRPr="009615EE" w:rsidRDefault="000346C5" w:rsidP="00515AE8">
            <w:pPr>
              <w:spacing w:before="100" w:beforeAutospacing="1" w:after="100" w:afterAutospacing="1" w:line="256" w:lineRule="auto"/>
              <w:rPr>
                <w:sz w:val="22"/>
              </w:rPr>
            </w:pPr>
            <w:r w:rsidRPr="009615EE">
              <w:rPr>
                <w:sz w:val="22"/>
              </w:rPr>
              <w:t>kolor: biały, jednolity, konsystencja: drobny lub średni kryształ, suchy, sypki, smak: lekko słony, przyjemny, neutralny, zawartość sodu: obniżona w porównaniu do tradycyjnej soli kuchennej, zawartość potasu i magnezu: zgodna z deklaracją producenta, wspomaga dietę niskosodową, Pojemność jednostkowa: 1 kg, worek papierowy lub foliowy spożywczy, szczelny i chroniący produkt przed wilgocią.</w:t>
            </w:r>
          </w:p>
        </w:tc>
        <w:tc>
          <w:tcPr>
            <w:tcW w:w="703" w:type="pct"/>
            <w:hideMark/>
          </w:tcPr>
          <w:p w14:paraId="58205E66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t>15894000-7</w:t>
            </w:r>
          </w:p>
        </w:tc>
        <w:tc>
          <w:tcPr>
            <w:tcW w:w="342" w:type="pct"/>
            <w:noWrap/>
            <w:hideMark/>
          </w:tcPr>
          <w:p w14:paraId="6CD25E65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5D7C45BF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190</w:t>
            </w:r>
          </w:p>
        </w:tc>
      </w:tr>
      <w:tr w:rsidR="000346C5" w:rsidRPr="009615EE" w14:paraId="241BCBA3" w14:textId="77777777" w:rsidTr="00515AE8">
        <w:tc>
          <w:tcPr>
            <w:tcW w:w="298" w:type="pct"/>
            <w:hideMark/>
          </w:tcPr>
          <w:p w14:paraId="428B5A23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76</w:t>
            </w:r>
          </w:p>
        </w:tc>
        <w:tc>
          <w:tcPr>
            <w:tcW w:w="3294" w:type="pct"/>
            <w:hideMark/>
          </w:tcPr>
          <w:p w14:paraId="770DD172" w14:textId="77777777" w:rsidR="000346C5" w:rsidRPr="009615EE" w:rsidRDefault="000346C5" w:rsidP="00515AE8">
            <w:pPr>
              <w:pStyle w:val="NormalnyWeb"/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Soczewica czerwona </w:t>
            </w: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sucha, naturalna, wysokiej jakości, 100% soczewica czerwona, bez dodatku konserwantów, barwników, aromatów i soli, produkt naturalny, wysokiej jakości, pochodzący ze sprawdzonych upraw, kolor: intensywnie pomarańczowo-czerwony, jednolity, konsystencja: </w:t>
            </w:r>
            <w:r w:rsidRPr="009615EE"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sucha, sypka, niezbrylona, jednolita, </w:t>
            </w: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wielkość ziaren: jednorodna, bez uszkodzonych nasion, smak: naturalny, lekko orzechowy, charakterystyczny dla soczewicy czerwonej, zapach: świeży, bez zapachu stęchlizny, Opakowanie jednostkowe: worek spożywczy 1–5 kg, szczelny, chroniący przed wilgocią.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05737A7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828EF5C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3A2DB2C5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7BBD6E43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630085C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2D3BED10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6F0247DD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458BED4F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60</w:t>
            </w:r>
          </w:p>
        </w:tc>
      </w:tr>
      <w:tr w:rsidR="000346C5" w:rsidRPr="009615EE" w14:paraId="433447F4" w14:textId="77777777" w:rsidTr="00515AE8">
        <w:tc>
          <w:tcPr>
            <w:tcW w:w="298" w:type="pct"/>
            <w:hideMark/>
          </w:tcPr>
          <w:p w14:paraId="5960012F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77</w:t>
            </w:r>
          </w:p>
        </w:tc>
        <w:tc>
          <w:tcPr>
            <w:tcW w:w="3294" w:type="pct"/>
            <w:hideMark/>
          </w:tcPr>
          <w:p w14:paraId="531A412A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Szczaw siekany słoik szklany 0,9 l</w:t>
            </w:r>
          </w:p>
          <w:p w14:paraId="3142C0F9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sz w:val="22"/>
              </w:rPr>
              <w:t>kolor: intensywnie zielony, naturalny,</w:t>
            </w:r>
            <w:r w:rsidRPr="009615EE">
              <w:rPr>
                <w:b/>
                <w:bCs/>
                <w:color w:val="000000"/>
                <w:sz w:val="22"/>
              </w:rPr>
              <w:t xml:space="preserve"> </w:t>
            </w:r>
            <w:r w:rsidRPr="009615EE">
              <w:rPr>
                <w:sz w:val="22"/>
              </w:rPr>
              <w:t xml:space="preserve">konsystencja: </w:t>
            </w:r>
            <w:r w:rsidRPr="009615EE">
              <w:rPr>
                <w:b/>
                <w:bCs/>
                <w:sz w:val="22"/>
              </w:rPr>
              <w:t xml:space="preserve">siekany, jednolity, </w:t>
            </w:r>
            <w:proofErr w:type="spellStart"/>
            <w:r w:rsidRPr="009615EE">
              <w:rPr>
                <w:b/>
                <w:bCs/>
                <w:sz w:val="22"/>
              </w:rPr>
              <w:t>niepapkowaty</w:t>
            </w:r>
            <w:proofErr w:type="spellEnd"/>
            <w:r w:rsidRPr="009615EE">
              <w:rPr>
                <w:b/>
                <w:bCs/>
                <w:color w:val="000000"/>
                <w:sz w:val="22"/>
              </w:rPr>
              <w:t xml:space="preserve">, </w:t>
            </w:r>
            <w:r w:rsidRPr="009615EE">
              <w:rPr>
                <w:sz w:val="22"/>
              </w:rPr>
              <w:t>smak: naturalny, lekko kwaskowaty, charakterystyczny dla świeżego szczawiu</w:t>
            </w:r>
            <w:r w:rsidRPr="009615EE">
              <w:rPr>
                <w:b/>
                <w:bCs/>
                <w:color w:val="000000"/>
                <w:sz w:val="22"/>
              </w:rPr>
              <w:t xml:space="preserve">, </w:t>
            </w:r>
            <w:r w:rsidRPr="009615EE">
              <w:rPr>
                <w:sz w:val="22"/>
              </w:rPr>
              <w:t>zapach: świeży, bez stęchlizny</w:t>
            </w:r>
            <w:r w:rsidRPr="009615EE">
              <w:rPr>
                <w:b/>
                <w:bCs/>
                <w:color w:val="000000"/>
                <w:sz w:val="22"/>
              </w:rPr>
              <w:t xml:space="preserve">, </w:t>
            </w:r>
            <w:r w:rsidRPr="009615EE">
              <w:rPr>
                <w:sz w:val="22"/>
              </w:rPr>
              <w:t>produkt nie powinien zawierać części zdrewniałych ani nadmiernie miękkich, Pojemność jednostkowa: słoik szklany 0,9 l, szczelny, chroniący produkt przed zanieczyszczeniem, Produkt wysokiej jakości, pochodzący ze sprawdzonych upraw</w:t>
            </w:r>
            <w:r w:rsidRPr="009615EE">
              <w:rPr>
                <w:b/>
                <w:bCs/>
                <w:color w:val="000000"/>
                <w:sz w:val="22"/>
              </w:rPr>
              <w:t>.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2412332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8F1ECB1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6940DB0B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06B4168E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8203592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45D20A72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25E78E7C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3F51E112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47,7</w:t>
            </w:r>
          </w:p>
        </w:tc>
      </w:tr>
      <w:tr w:rsidR="000346C5" w:rsidRPr="009615EE" w14:paraId="139488C9" w14:textId="77777777" w:rsidTr="00515AE8">
        <w:tc>
          <w:tcPr>
            <w:tcW w:w="298" w:type="pct"/>
            <w:hideMark/>
          </w:tcPr>
          <w:p w14:paraId="47B9425E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78</w:t>
            </w:r>
          </w:p>
        </w:tc>
        <w:tc>
          <w:tcPr>
            <w:tcW w:w="3294" w:type="pct"/>
            <w:hideMark/>
          </w:tcPr>
          <w:p w14:paraId="2933EB1D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proofErr w:type="spellStart"/>
            <w:r w:rsidRPr="009615EE">
              <w:rPr>
                <w:b/>
                <w:bCs/>
                <w:color w:val="000000"/>
                <w:sz w:val="22"/>
              </w:rPr>
              <w:t>Napói</w:t>
            </w:r>
            <w:proofErr w:type="spellEnd"/>
            <w:r w:rsidRPr="009615EE">
              <w:rPr>
                <w:b/>
                <w:bCs/>
                <w:color w:val="000000"/>
                <w:sz w:val="22"/>
              </w:rPr>
              <w:t xml:space="preserve"> kokosowy B/Cukru op. karton 1l</w:t>
            </w:r>
          </w:p>
          <w:p w14:paraId="47CF7EA4" w14:textId="77777777" w:rsidR="000346C5" w:rsidRPr="009615EE" w:rsidRDefault="000346C5" w:rsidP="00515AE8">
            <w:pPr>
              <w:pStyle w:val="NormalnyWeb"/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707070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>napój roślinny z kokosa </w:t>
            </w:r>
            <w:r w:rsidRPr="009615EE">
              <w:rPr>
                <w:rStyle w:val="Pogrubienie"/>
                <w:rFonts w:eastAsiaTheme="majorEastAsia"/>
                <w:color w:val="707070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>bez dodatku cukru</w:t>
            </w:r>
            <w:r w:rsidRPr="009615EE">
              <w:rPr>
                <w:color w:val="707070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>,</w:t>
            </w: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 kolor: biały, jednolity, naturalny, konsystencja: płynna, </w:t>
            </w:r>
            <w:r w:rsidRPr="009615EE"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bez grudek, nierozwarstwiona po wymieszaniu, </w:t>
            </w: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smak: naturalny kokosowy, lekko słodkawy (bez dodatku cukru), zapach: charakterystyczny, świeży, kokosowy, produkt nie powinien mieć osadów ani niepożądanych zmian zapachu lub smaku. Pojemność jednostkowa: 1 l, karton Tetra Pak lub równoważny, spożywczy, szczelny, chroniący produkt przed światłem i zanieczyszczeniem.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1BFE289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E3A41E0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0067BFDD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30F11E2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7382BB2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15872000-3</w:t>
                  </w:r>
                </w:p>
              </w:tc>
            </w:tr>
          </w:tbl>
          <w:p w14:paraId="2D1EF299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174D9A0C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l</w:t>
            </w:r>
          </w:p>
        </w:tc>
        <w:tc>
          <w:tcPr>
            <w:tcW w:w="362" w:type="pct"/>
            <w:hideMark/>
          </w:tcPr>
          <w:p w14:paraId="171B7642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60</w:t>
            </w:r>
          </w:p>
        </w:tc>
      </w:tr>
      <w:tr w:rsidR="000346C5" w:rsidRPr="009615EE" w14:paraId="6249AB4D" w14:textId="77777777" w:rsidTr="00515AE8">
        <w:tc>
          <w:tcPr>
            <w:tcW w:w="298" w:type="pct"/>
            <w:hideMark/>
          </w:tcPr>
          <w:p w14:paraId="44505372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79</w:t>
            </w:r>
          </w:p>
        </w:tc>
        <w:tc>
          <w:tcPr>
            <w:tcW w:w="3294" w:type="pct"/>
            <w:hideMark/>
          </w:tcPr>
          <w:p w14:paraId="589E20BE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Napój migdałowy B/cukru </w:t>
            </w:r>
            <w:proofErr w:type="spellStart"/>
            <w:r w:rsidRPr="009615EE">
              <w:rPr>
                <w:b/>
                <w:bCs/>
                <w:color w:val="000000"/>
                <w:sz w:val="22"/>
              </w:rPr>
              <w:t>op</w:t>
            </w:r>
            <w:proofErr w:type="spellEnd"/>
            <w:r w:rsidRPr="009615EE">
              <w:rPr>
                <w:b/>
                <w:bCs/>
                <w:color w:val="000000"/>
                <w:sz w:val="22"/>
              </w:rPr>
              <w:t xml:space="preserve"> karton 1l</w:t>
            </w:r>
          </w:p>
          <w:p w14:paraId="455AFB2E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color w:val="707070"/>
                <w:sz w:val="22"/>
                <w:shd w:val="clear" w:color="auto" w:fill="FFFFFF"/>
              </w:rPr>
              <w:t>napój roślinny z migdałów </w:t>
            </w:r>
            <w:r w:rsidRPr="009615EE">
              <w:rPr>
                <w:rStyle w:val="Pogrubienie"/>
                <w:rFonts w:eastAsiaTheme="majorEastAsia"/>
                <w:color w:val="707070"/>
                <w:sz w:val="22"/>
                <w:shd w:val="clear" w:color="auto" w:fill="FFFFFF"/>
              </w:rPr>
              <w:t>bez dodatku cukru</w:t>
            </w:r>
            <w:r w:rsidRPr="009615EE">
              <w:rPr>
                <w:color w:val="707070"/>
                <w:sz w:val="22"/>
                <w:shd w:val="clear" w:color="auto" w:fill="FFFFFF"/>
              </w:rPr>
              <w:t>,</w:t>
            </w:r>
            <w:r w:rsidRPr="009615EE">
              <w:rPr>
                <w:sz w:val="22"/>
              </w:rPr>
              <w:t xml:space="preserve">  kolor: biały, jednolity, naturalny, konsystencja: płynna, </w:t>
            </w:r>
            <w:r w:rsidRPr="009615EE">
              <w:rPr>
                <w:b/>
                <w:bCs/>
                <w:sz w:val="22"/>
              </w:rPr>
              <w:t xml:space="preserve">bez grudek, </w:t>
            </w:r>
            <w:r w:rsidRPr="009615EE">
              <w:rPr>
                <w:b/>
                <w:bCs/>
                <w:sz w:val="22"/>
              </w:rPr>
              <w:lastRenderedPageBreak/>
              <w:t xml:space="preserve">nierozwarstwiona po wymieszaniu, </w:t>
            </w:r>
            <w:r w:rsidRPr="009615EE">
              <w:rPr>
                <w:sz w:val="22"/>
              </w:rPr>
              <w:t>smak: naturalny kokosowy, lekko słodkawy (bez dodatku cukru), zapach: charakterystyczny, świeży, kokosowy, produkt nie powinien mieć osadów ani niepożądanych zmian zapachu lub smaku. Pojemność jednostkowa: 1 l, karton Tetra Pak lub równoważny, spożywczy, szczelny, chroniący produkt przed światłem i zanieczyszczeniem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43F54F4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E62EB9A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34EE686D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70761A37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928E215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lastRenderedPageBreak/>
                    <w:t>15872000-3</w:t>
                  </w:r>
                </w:p>
              </w:tc>
            </w:tr>
          </w:tbl>
          <w:p w14:paraId="7DD8A0F8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7AA446FF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l</w:t>
            </w:r>
          </w:p>
        </w:tc>
        <w:tc>
          <w:tcPr>
            <w:tcW w:w="362" w:type="pct"/>
            <w:hideMark/>
          </w:tcPr>
          <w:p w14:paraId="0B449D0D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60</w:t>
            </w:r>
          </w:p>
        </w:tc>
      </w:tr>
      <w:tr w:rsidR="000346C5" w:rsidRPr="009615EE" w14:paraId="1B1E3D5D" w14:textId="77777777" w:rsidTr="00515AE8">
        <w:tc>
          <w:tcPr>
            <w:tcW w:w="298" w:type="pct"/>
            <w:hideMark/>
          </w:tcPr>
          <w:p w14:paraId="3F3D8FED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80</w:t>
            </w:r>
          </w:p>
        </w:tc>
        <w:tc>
          <w:tcPr>
            <w:tcW w:w="3294" w:type="pct"/>
            <w:hideMark/>
          </w:tcPr>
          <w:p w14:paraId="37C7409A" w14:textId="77777777" w:rsidR="000346C5" w:rsidRPr="009615EE" w:rsidRDefault="000346C5" w:rsidP="00515AE8">
            <w:pPr>
              <w:pStyle w:val="NormalnyWeb"/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Napój żurawinowy 1l </w:t>
            </w: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naturalny, gotowy do spożycia, w opakowaniu jednostkowym 1 l (karton, butelka PET), Produkt naturalny, wysokiej jakości, pochodzący ze sprawdzonych źródeł.. Kolor: intensywnie czerwony, naturalny, konsystencja: płynna, </w:t>
            </w:r>
            <w:r w:rsidRPr="009615EE">
              <w:rPr>
                <w:rStyle w:val="Pogrubienie"/>
                <w:rFonts w:eastAsiaTheme="majorEastAsia"/>
                <w:kern w:val="2"/>
                <w:sz w:val="22"/>
                <w:szCs w:val="22"/>
                <w:lang w:eastAsia="en-US"/>
                <w14:ligatures w14:val="standardContextual"/>
              </w:rPr>
              <w:t>jednolita, bez osadów lub grudek</w:t>
            </w: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, smak: naturalny, lekko kwaśny, charakterystyczny dla żurawiny, zapach: świeży, owocowy, bez zapachu stęchlizny lub fermentacji, produkt nie powinien zawierać kawałków owoców ani innych zanieczyszczeń.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732E1D2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206350D" w14:textId="77777777" w:rsidR="000346C5" w:rsidRPr="009615EE" w:rsidRDefault="000346C5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4B210429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1AA6735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CA96C24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15872000-3</w:t>
                  </w:r>
                </w:p>
              </w:tc>
            </w:tr>
          </w:tbl>
          <w:p w14:paraId="7EA4081A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75D7C76D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l</w:t>
            </w:r>
          </w:p>
        </w:tc>
        <w:tc>
          <w:tcPr>
            <w:tcW w:w="362" w:type="pct"/>
            <w:hideMark/>
          </w:tcPr>
          <w:p w14:paraId="720A95B5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180</w:t>
            </w:r>
          </w:p>
        </w:tc>
      </w:tr>
      <w:tr w:rsidR="000346C5" w:rsidRPr="009615EE" w14:paraId="7CA72A67" w14:textId="77777777" w:rsidTr="00515AE8">
        <w:tc>
          <w:tcPr>
            <w:tcW w:w="298" w:type="pct"/>
            <w:hideMark/>
          </w:tcPr>
          <w:p w14:paraId="7224CEF5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81</w:t>
            </w:r>
          </w:p>
        </w:tc>
        <w:tc>
          <w:tcPr>
            <w:tcW w:w="3294" w:type="pct"/>
            <w:hideMark/>
          </w:tcPr>
          <w:p w14:paraId="0924735C" w14:textId="77777777" w:rsidR="000346C5" w:rsidRPr="009615EE" w:rsidRDefault="000346C5" w:rsidP="00515AE8">
            <w:pPr>
              <w:spacing w:line="256" w:lineRule="auto"/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Pomidory suszone w oleju op. Szklane</w:t>
            </w:r>
          </w:p>
          <w:p w14:paraId="566A48B1" w14:textId="77777777" w:rsidR="000346C5" w:rsidRPr="009615EE" w:rsidRDefault="000346C5" w:rsidP="00515AE8">
            <w:pPr>
              <w:spacing w:line="256" w:lineRule="auto"/>
              <w:rPr>
                <w:sz w:val="22"/>
              </w:rPr>
            </w:pPr>
            <w:r w:rsidRPr="009615EE">
              <w:rPr>
                <w:sz w:val="22"/>
              </w:rPr>
              <w:t xml:space="preserve">opakowanie jednostkowe: słój, masa netto od 200 g do 400 g, bez obcych zapachów i posmaków, konsystencja: </w:t>
            </w:r>
            <w:r w:rsidRPr="009615EE">
              <w:rPr>
                <w:rStyle w:val="Pogrubienie"/>
                <w:rFonts w:eastAsiaTheme="majorEastAsia"/>
                <w:sz w:val="22"/>
              </w:rPr>
              <w:t xml:space="preserve">miękkie, dobrze nawodnione, nie wysuszone ani nie papkowate, całe kawałki pomidorów, </w:t>
            </w:r>
            <w:r w:rsidRPr="009615EE">
              <w:rPr>
                <w:sz w:val="22"/>
              </w:rPr>
              <w:t>zapach: świeży, charakterystyczny dla suszonych pomidorów i oleju, produkt nie powinien zawierać ciał obcych, pleśni ani nadmiernie twardych lub zdrewniałych części.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5B99237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67397F3" w14:textId="77777777" w:rsidR="000346C5" w:rsidRPr="009615EE" w:rsidRDefault="000346C5" w:rsidP="00515AE8">
                  <w:pPr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1CF24C12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0D7E72F3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65D1F17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15894100-5</w:t>
                  </w:r>
                </w:p>
              </w:tc>
            </w:tr>
          </w:tbl>
          <w:p w14:paraId="470C9397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4886F45A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7C58FB21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15</w:t>
            </w:r>
          </w:p>
        </w:tc>
      </w:tr>
      <w:tr w:rsidR="000346C5" w:rsidRPr="009615EE" w14:paraId="1EE4431A" w14:textId="77777777" w:rsidTr="00515AE8">
        <w:tc>
          <w:tcPr>
            <w:tcW w:w="298" w:type="pct"/>
            <w:hideMark/>
          </w:tcPr>
          <w:p w14:paraId="3412B6B7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82</w:t>
            </w:r>
          </w:p>
        </w:tc>
        <w:tc>
          <w:tcPr>
            <w:tcW w:w="3294" w:type="pct"/>
            <w:hideMark/>
          </w:tcPr>
          <w:p w14:paraId="4CF869B7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Płatki kukurydziane</w:t>
            </w:r>
            <w:r w:rsidRPr="009615EE">
              <w:rPr>
                <w:color w:val="000000"/>
                <w:sz w:val="22"/>
              </w:rPr>
              <w:t xml:space="preserve"> opakowanie min 250 g z witaminami, wyprodukowane z 91% kukurydzy, bez dodatkowych aromatów, pakowane w torebki, sypkie, bez zbryleń, bez dodatkowych aromatów, opakowanie nienaruszone, wolne od zanieczyszczeń biologicznych i szkodników, oznakowane danymi producenta i terminem spożycia.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1DE7A363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0FC6626" w14:textId="77777777" w:rsidR="000346C5" w:rsidRPr="009615EE" w:rsidRDefault="000346C5" w:rsidP="00515AE8">
                  <w:pPr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5A73CFE0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55C2481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7FAA615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1953CF94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3F4F2FF7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5BEFF058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25</w:t>
            </w:r>
          </w:p>
        </w:tc>
      </w:tr>
      <w:tr w:rsidR="000346C5" w:rsidRPr="009615EE" w14:paraId="3A9D4EAB" w14:textId="77777777" w:rsidTr="00515AE8">
        <w:tc>
          <w:tcPr>
            <w:tcW w:w="298" w:type="pct"/>
            <w:hideMark/>
          </w:tcPr>
          <w:p w14:paraId="35EEFBD6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83</w:t>
            </w:r>
          </w:p>
        </w:tc>
        <w:tc>
          <w:tcPr>
            <w:tcW w:w="3294" w:type="pct"/>
            <w:hideMark/>
          </w:tcPr>
          <w:p w14:paraId="2C400DD8" w14:textId="77777777" w:rsidR="000346C5" w:rsidRPr="009615EE" w:rsidRDefault="000346C5" w:rsidP="00515AE8">
            <w:pPr>
              <w:spacing w:line="256" w:lineRule="auto"/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Sos sałatkowy ogrodowy opakowanie</w:t>
            </w:r>
            <w:r w:rsidRPr="009615EE">
              <w:rPr>
                <w:color w:val="000000"/>
                <w:sz w:val="22"/>
              </w:rPr>
              <w:t xml:space="preserve"> min. 800 g</w:t>
            </w:r>
          </w:p>
          <w:p w14:paraId="305FEDCA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sz w:val="22"/>
              </w:rPr>
              <w:t xml:space="preserve">Smak: naturalny, lekko kwaśny, ziołowy, charakterystyczny dla sosu ogrodowego, zapach: świeży, aromatyczny, bez zapachu stęchlizny lub fermentacji, produkt nie powinien zawierać ciał obcych ani osadów. </w:t>
            </w:r>
          </w:p>
        </w:tc>
        <w:tc>
          <w:tcPr>
            <w:tcW w:w="703" w:type="pct"/>
            <w:hideMark/>
          </w:tcPr>
          <w:p w14:paraId="6B321B72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t>15894300-1</w:t>
            </w:r>
          </w:p>
        </w:tc>
        <w:tc>
          <w:tcPr>
            <w:tcW w:w="342" w:type="pct"/>
            <w:noWrap/>
            <w:hideMark/>
          </w:tcPr>
          <w:p w14:paraId="7C53E609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39ACF0C3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5,6</w:t>
            </w:r>
          </w:p>
        </w:tc>
      </w:tr>
      <w:tr w:rsidR="000346C5" w:rsidRPr="009615EE" w14:paraId="75C22381" w14:textId="77777777" w:rsidTr="00515AE8">
        <w:tc>
          <w:tcPr>
            <w:tcW w:w="298" w:type="pct"/>
            <w:hideMark/>
          </w:tcPr>
          <w:p w14:paraId="3FDFCA31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84</w:t>
            </w:r>
          </w:p>
        </w:tc>
        <w:tc>
          <w:tcPr>
            <w:tcW w:w="3294" w:type="pct"/>
            <w:hideMark/>
          </w:tcPr>
          <w:p w14:paraId="075C8C00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Sok 0,3 l pet witamin. różne smaki marchew, jabłko, banan, malina</w:t>
            </w:r>
          </w:p>
          <w:p w14:paraId="04739972" w14:textId="77777777" w:rsidR="000346C5" w:rsidRPr="009615EE" w:rsidRDefault="000346C5" w:rsidP="00515AE8">
            <w:pPr>
              <w:spacing w:line="256" w:lineRule="auto"/>
              <w:rPr>
                <w:sz w:val="22"/>
              </w:rPr>
            </w:pPr>
            <w:r w:rsidRPr="009615EE">
              <w:rPr>
                <w:sz w:val="22"/>
              </w:rPr>
              <w:t>Sok witaminowy, gotowy do spożycia, w opakowaniu jednostkowym 0,3 l PET, w różnych smakach: marchew, jabłko, banan, malina.</w:t>
            </w:r>
          </w:p>
          <w:p w14:paraId="61D25BCA" w14:textId="77777777" w:rsidR="000346C5" w:rsidRPr="009615EE" w:rsidRDefault="000346C5" w:rsidP="00515AE8">
            <w:pPr>
              <w:spacing w:line="256" w:lineRule="auto"/>
              <w:rPr>
                <w:bCs/>
                <w:color w:val="000000"/>
                <w:sz w:val="22"/>
              </w:rPr>
            </w:pPr>
            <w:r w:rsidRPr="009615EE">
              <w:rPr>
                <w:bCs/>
                <w:color w:val="000000"/>
                <w:sz w:val="22"/>
              </w:rPr>
              <w:t>Produkt naturalny, wysokiej jakości, kolor: naturalny dla danego smaku (pomarańczowy – marchew, czerwony – malina, żółty – banan, jasnożółty – jabłko), konsystencja: płynna, jednolita, bez osadów lub grudek, smak: naturalny, charakterystyczny dla użytego owocu lub warzywa, lekko słodki (bez dodatku cukru), Zapach: świeży, owocowy lub warzywny, bez zapachu stęchlizny lub fermentacji, Pojemność jednostkowa: 0,3 l, butelka PET, szczelna, spożywcza, z etykietą informacyjną.</w:t>
            </w:r>
          </w:p>
        </w:tc>
        <w:tc>
          <w:tcPr>
            <w:tcW w:w="703" w:type="pct"/>
            <w:hideMark/>
          </w:tcPr>
          <w:p w14:paraId="5E18491F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t>15872000-3</w:t>
            </w:r>
          </w:p>
        </w:tc>
        <w:tc>
          <w:tcPr>
            <w:tcW w:w="342" w:type="pct"/>
            <w:noWrap/>
            <w:hideMark/>
          </w:tcPr>
          <w:p w14:paraId="64BA03F3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l</w:t>
            </w:r>
          </w:p>
        </w:tc>
        <w:tc>
          <w:tcPr>
            <w:tcW w:w="362" w:type="pct"/>
            <w:hideMark/>
          </w:tcPr>
          <w:p w14:paraId="4F366B60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303</w:t>
            </w:r>
          </w:p>
        </w:tc>
      </w:tr>
      <w:tr w:rsidR="000346C5" w:rsidRPr="009615EE" w14:paraId="6C0675CB" w14:textId="77777777" w:rsidTr="00515AE8">
        <w:tc>
          <w:tcPr>
            <w:tcW w:w="298" w:type="pct"/>
            <w:hideMark/>
          </w:tcPr>
          <w:p w14:paraId="33D8FFB4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85</w:t>
            </w:r>
          </w:p>
        </w:tc>
        <w:tc>
          <w:tcPr>
            <w:tcW w:w="3294" w:type="pct"/>
            <w:hideMark/>
          </w:tcPr>
          <w:p w14:paraId="26D66F57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Sok pomarańczowy op. karton 1l</w:t>
            </w:r>
          </w:p>
          <w:p w14:paraId="0B7A1302" w14:textId="77777777" w:rsidR="000346C5" w:rsidRPr="009615EE" w:rsidRDefault="000346C5" w:rsidP="00515AE8">
            <w:pPr>
              <w:spacing w:line="256" w:lineRule="auto"/>
              <w:rPr>
                <w:sz w:val="22"/>
              </w:rPr>
            </w:pPr>
            <w:r w:rsidRPr="009615EE">
              <w:rPr>
                <w:sz w:val="22"/>
              </w:rPr>
              <w:lastRenderedPageBreak/>
              <w:t>Sok pomarańczowy 100% (skład: sok pomarańczowy, bez dodatku wody, cukru i substancji słodzących, barwa typowa dla użytych owoców,</w:t>
            </w:r>
          </w:p>
          <w:p w14:paraId="6537E241" w14:textId="77777777" w:rsidR="000346C5" w:rsidRPr="009615EE" w:rsidRDefault="000346C5" w:rsidP="00515AE8">
            <w:pPr>
              <w:spacing w:line="256" w:lineRule="auto"/>
              <w:rPr>
                <w:sz w:val="22"/>
              </w:rPr>
            </w:pPr>
            <w:r w:rsidRPr="009615EE">
              <w:rPr>
                <w:sz w:val="22"/>
              </w:rPr>
              <w:t>konsystencja płynna, klarowna, smak świeży i orzeźwiający, bez obcych zapachów i posmaków, opakowanie karton 1litr, z plastikowym zamknięciem łatwym do otwierania i nalewania soku.</w:t>
            </w:r>
          </w:p>
        </w:tc>
        <w:tc>
          <w:tcPr>
            <w:tcW w:w="703" w:type="pct"/>
            <w:hideMark/>
          </w:tcPr>
          <w:p w14:paraId="2BEFD019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lastRenderedPageBreak/>
              <w:t>15872000-3</w:t>
            </w:r>
          </w:p>
        </w:tc>
        <w:tc>
          <w:tcPr>
            <w:tcW w:w="342" w:type="pct"/>
            <w:noWrap/>
            <w:hideMark/>
          </w:tcPr>
          <w:p w14:paraId="2A0F2BEB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[</w:t>
            </w:r>
          </w:p>
        </w:tc>
        <w:tc>
          <w:tcPr>
            <w:tcW w:w="362" w:type="pct"/>
            <w:hideMark/>
          </w:tcPr>
          <w:p w14:paraId="2314B23C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300</w:t>
            </w:r>
          </w:p>
        </w:tc>
      </w:tr>
      <w:tr w:rsidR="000346C5" w:rsidRPr="009615EE" w14:paraId="3F93CCD1" w14:textId="77777777" w:rsidTr="00515AE8">
        <w:tc>
          <w:tcPr>
            <w:tcW w:w="298" w:type="pct"/>
            <w:hideMark/>
          </w:tcPr>
          <w:p w14:paraId="4EE1F052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86</w:t>
            </w:r>
          </w:p>
        </w:tc>
        <w:tc>
          <w:tcPr>
            <w:tcW w:w="3294" w:type="pct"/>
            <w:hideMark/>
          </w:tcPr>
          <w:p w14:paraId="4CCD5221" w14:textId="77777777" w:rsidR="000346C5" w:rsidRPr="009615EE" w:rsidRDefault="000346C5" w:rsidP="00515AE8">
            <w:pPr>
              <w:spacing w:line="256" w:lineRule="auto"/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Sok wieloowocowy 200ml</w:t>
            </w:r>
          </w:p>
          <w:p w14:paraId="7BD49BBE" w14:textId="77777777" w:rsidR="000346C5" w:rsidRPr="009615EE" w:rsidRDefault="000346C5" w:rsidP="00515AE8">
            <w:pPr>
              <w:spacing w:line="256" w:lineRule="auto"/>
              <w:rPr>
                <w:b/>
                <w:bCs/>
                <w:sz w:val="22"/>
              </w:rPr>
            </w:pPr>
            <w:r w:rsidRPr="009615EE">
              <w:rPr>
                <w:sz w:val="22"/>
              </w:rPr>
              <w:t xml:space="preserve">Sok wieloowocowy, naturalny, gotowy do spożycia, w opakowaniu jednostkowym kartonowym 200 ml ze słomką. Soki owocowe 100%, Produkt naturalny, wysokiej jakości, Kolor: naturalny, odpowiadający mieszance owoców, jednolity, Konsystencja: płynna, </w:t>
            </w:r>
            <w:r w:rsidRPr="009615EE">
              <w:rPr>
                <w:rStyle w:val="Pogrubienie"/>
                <w:rFonts w:eastAsiaTheme="majorEastAsia"/>
                <w:sz w:val="22"/>
              </w:rPr>
              <w:t>jednolita, bez osadów i grudek</w:t>
            </w:r>
            <w:r w:rsidRPr="009615EE">
              <w:rPr>
                <w:sz w:val="22"/>
              </w:rPr>
              <w:t>, po wstrząśnięciu naturalnie jednorodny, Smak: naturalny, lekko słodki, charakterystyczny dla owoców użytych w soku, Zapach: świeży, owocowy, bez zapachu stęchlizny lub fermentacji, Pojemność jednostkowa: 200 ml, kartonik Tetra Pak lub równoważny, spożywczy, szczelny, ze słomką</w:t>
            </w:r>
          </w:p>
        </w:tc>
        <w:tc>
          <w:tcPr>
            <w:tcW w:w="703" w:type="pct"/>
            <w:hideMark/>
          </w:tcPr>
          <w:p w14:paraId="2667CD79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  <w:r w:rsidRPr="009615EE">
              <w:rPr>
                <w:sz w:val="22"/>
              </w:rPr>
              <w:t>15872000-3</w:t>
            </w:r>
          </w:p>
        </w:tc>
        <w:tc>
          <w:tcPr>
            <w:tcW w:w="342" w:type="pct"/>
            <w:noWrap/>
            <w:hideMark/>
          </w:tcPr>
          <w:p w14:paraId="774261C3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  <w:r w:rsidRPr="009615EE">
              <w:rPr>
                <w:sz w:val="22"/>
              </w:rPr>
              <w:t>l</w:t>
            </w:r>
          </w:p>
        </w:tc>
        <w:tc>
          <w:tcPr>
            <w:tcW w:w="362" w:type="pct"/>
            <w:hideMark/>
          </w:tcPr>
          <w:p w14:paraId="48AD68A1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415</w:t>
            </w:r>
          </w:p>
        </w:tc>
      </w:tr>
      <w:tr w:rsidR="000346C5" w:rsidRPr="009615EE" w14:paraId="3133EDF9" w14:textId="77777777" w:rsidTr="00515AE8">
        <w:tc>
          <w:tcPr>
            <w:tcW w:w="298" w:type="pct"/>
            <w:hideMark/>
          </w:tcPr>
          <w:p w14:paraId="24255015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87</w:t>
            </w:r>
          </w:p>
        </w:tc>
        <w:tc>
          <w:tcPr>
            <w:tcW w:w="3294" w:type="pct"/>
            <w:hideMark/>
          </w:tcPr>
          <w:p w14:paraId="467E0D85" w14:textId="77777777" w:rsidR="000346C5" w:rsidRPr="009615EE" w:rsidRDefault="000346C5" w:rsidP="00515AE8">
            <w:pPr>
              <w:spacing w:line="256" w:lineRule="auto"/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Sok cytrynowy koncentrat op. 1l</w:t>
            </w:r>
          </w:p>
          <w:p w14:paraId="6CD983A0" w14:textId="77777777" w:rsidR="000346C5" w:rsidRPr="009615EE" w:rsidRDefault="000346C5" w:rsidP="00515AE8">
            <w:pPr>
              <w:pStyle w:val="NormalnyWeb"/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Sok cytrynowy w koncentracie, naturalny, do sporządzania napojów i potraw, w opakowaniu jednostkowym 1 l. Bez dodatku cukru, sztucznych barwników, aromatów i konserwantów, produkt naturalny, wysokiej jakości, pochodzący ze sprawdzonych źródeł. </w:t>
            </w:r>
          </w:p>
        </w:tc>
        <w:tc>
          <w:tcPr>
            <w:tcW w:w="70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0346C5" w:rsidRPr="009615EE" w14:paraId="3CE123B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F9B88EF" w14:textId="77777777" w:rsidR="000346C5" w:rsidRPr="009615EE" w:rsidRDefault="000346C5" w:rsidP="00515AE8">
                  <w:pPr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24253805" w14:textId="77777777" w:rsidR="000346C5" w:rsidRPr="009615EE" w:rsidRDefault="000346C5" w:rsidP="00515AE8">
            <w:pPr>
              <w:spacing w:line="256" w:lineRule="auto"/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58"/>
            </w:tblGrid>
            <w:tr w:rsidR="000346C5" w:rsidRPr="009615EE" w14:paraId="1583410B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2E2E54B" w14:textId="77777777" w:rsidR="000346C5" w:rsidRPr="009615EE" w:rsidRDefault="000346C5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15872000-3</w:t>
                  </w:r>
                </w:p>
              </w:tc>
            </w:tr>
          </w:tbl>
          <w:p w14:paraId="676311D2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342" w:type="pct"/>
            <w:noWrap/>
            <w:hideMark/>
          </w:tcPr>
          <w:p w14:paraId="5EAF826C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  <w:r w:rsidRPr="009615EE">
              <w:rPr>
                <w:sz w:val="22"/>
              </w:rPr>
              <w:t>l</w:t>
            </w:r>
          </w:p>
        </w:tc>
        <w:tc>
          <w:tcPr>
            <w:tcW w:w="362" w:type="pct"/>
            <w:hideMark/>
          </w:tcPr>
          <w:p w14:paraId="0E2B60F9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80</w:t>
            </w:r>
          </w:p>
        </w:tc>
      </w:tr>
      <w:tr w:rsidR="000346C5" w:rsidRPr="009615EE" w14:paraId="6F3D3BB3" w14:textId="77777777" w:rsidTr="00515AE8">
        <w:tc>
          <w:tcPr>
            <w:tcW w:w="298" w:type="pct"/>
            <w:hideMark/>
          </w:tcPr>
          <w:p w14:paraId="303D482B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88</w:t>
            </w:r>
          </w:p>
        </w:tc>
        <w:tc>
          <w:tcPr>
            <w:tcW w:w="3294" w:type="pct"/>
            <w:hideMark/>
          </w:tcPr>
          <w:p w14:paraId="3A0663E0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Sos pomidorowy z przyprawami op. worek 5kg. Produkt pasteryzowany. Bezglutenowy</w:t>
            </w:r>
          </w:p>
          <w:p w14:paraId="22326271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sz w:val="22"/>
              </w:rPr>
              <w:t xml:space="preserve">Kolor: czerwony, jednolity, naturalny, Konsystencja: płynno-gęsta, </w:t>
            </w:r>
            <w:r w:rsidRPr="009615EE">
              <w:rPr>
                <w:rStyle w:val="Pogrubienie"/>
                <w:rFonts w:eastAsiaTheme="majorEastAsia"/>
                <w:sz w:val="22"/>
              </w:rPr>
              <w:t xml:space="preserve">jednolita, bez grudek, bez osadów, </w:t>
            </w:r>
            <w:r w:rsidRPr="009615EE">
              <w:rPr>
                <w:sz w:val="22"/>
              </w:rPr>
              <w:t>Smak: naturalny, lekko kwaśny, aromatyczny od przypraw, Zapach: świeży, pomidorowy, ziołowy, Produkt nie powinien zawierać ciał obcych ani kawałków zdrewniałych.</w:t>
            </w:r>
          </w:p>
        </w:tc>
        <w:tc>
          <w:tcPr>
            <w:tcW w:w="703" w:type="pct"/>
            <w:hideMark/>
          </w:tcPr>
          <w:p w14:paraId="01F74945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t>15111100-6</w:t>
            </w:r>
          </w:p>
        </w:tc>
        <w:tc>
          <w:tcPr>
            <w:tcW w:w="342" w:type="pct"/>
            <w:noWrap/>
            <w:hideMark/>
          </w:tcPr>
          <w:p w14:paraId="06C282BC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6F1E0F48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85</w:t>
            </w:r>
          </w:p>
        </w:tc>
      </w:tr>
      <w:tr w:rsidR="000346C5" w:rsidRPr="009615EE" w14:paraId="327E0308" w14:textId="77777777" w:rsidTr="00515AE8">
        <w:tc>
          <w:tcPr>
            <w:tcW w:w="298" w:type="pct"/>
            <w:hideMark/>
          </w:tcPr>
          <w:p w14:paraId="1B282B01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89</w:t>
            </w:r>
          </w:p>
        </w:tc>
        <w:tc>
          <w:tcPr>
            <w:tcW w:w="3294" w:type="pct"/>
            <w:hideMark/>
          </w:tcPr>
          <w:p w14:paraId="6F068B45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Wafle ryżowe z polewą malinową op. 24g</w:t>
            </w:r>
          </w:p>
          <w:p w14:paraId="6919C1F6" w14:textId="77777777" w:rsidR="000346C5" w:rsidRPr="009615EE" w:rsidRDefault="000346C5" w:rsidP="00515AE8">
            <w:pPr>
              <w:spacing w:line="256" w:lineRule="auto"/>
              <w:rPr>
                <w:bCs/>
                <w:color w:val="000000"/>
                <w:sz w:val="22"/>
              </w:rPr>
            </w:pPr>
            <w:r w:rsidRPr="009615EE">
              <w:rPr>
                <w:bCs/>
                <w:color w:val="000000"/>
                <w:sz w:val="22"/>
              </w:rPr>
              <w:t xml:space="preserve">Ryż (brązowy, biały), polewa malinowa, malina liofilizowana. </w:t>
            </w:r>
            <w:r w:rsidRPr="009615EE">
              <w:rPr>
                <w:sz w:val="22"/>
              </w:rPr>
              <w:t xml:space="preserve">Konsystencja: wafle </w:t>
            </w:r>
            <w:r w:rsidRPr="009615EE">
              <w:rPr>
                <w:rStyle w:val="Pogrubienie"/>
                <w:rFonts w:eastAsiaTheme="majorEastAsia"/>
                <w:sz w:val="22"/>
              </w:rPr>
              <w:t>chrupkie, nie zlepione</w:t>
            </w:r>
            <w:r w:rsidRPr="009615EE">
              <w:rPr>
                <w:sz w:val="22"/>
              </w:rPr>
              <w:t>, polewa równomiernie rozprowadzona, nie rozwarstwiona. Zapach: świeży, owocowy od polewy, bez zapachu stęchlizny lub sztucznych aromatów. Pojemność jednostkowa: 24 g, opakowanie foliowe, szczelne, spożywcze, chroniące produkt przed wilgoci</w:t>
            </w:r>
          </w:p>
        </w:tc>
        <w:tc>
          <w:tcPr>
            <w:tcW w:w="703" w:type="pct"/>
            <w:hideMark/>
          </w:tcPr>
          <w:p w14:paraId="1C32E9CA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t>15892000-0</w:t>
            </w:r>
          </w:p>
        </w:tc>
        <w:tc>
          <w:tcPr>
            <w:tcW w:w="342" w:type="pct"/>
            <w:noWrap/>
            <w:hideMark/>
          </w:tcPr>
          <w:p w14:paraId="683FA1AE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6C2A6BFF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31,2</w:t>
            </w:r>
          </w:p>
        </w:tc>
      </w:tr>
      <w:tr w:rsidR="000346C5" w:rsidRPr="009615EE" w14:paraId="7982DD5C" w14:textId="77777777" w:rsidTr="00515AE8">
        <w:tc>
          <w:tcPr>
            <w:tcW w:w="298" w:type="pct"/>
            <w:hideMark/>
          </w:tcPr>
          <w:p w14:paraId="27472B3D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90</w:t>
            </w:r>
          </w:p>
        </w:tc>
        <w:tc>
          <w:tcPr>
            <w:tcW w:w="3294" w:type="pct"/>
            <w:hideMark/>
          </w:tcPr>
          <w:p w14:paraId="70529B20" w14:textId="77777777" w:rsidR="000346C5" w:rsidRPr="009615EE" w:rsidRDefault="000346C5" w:rsidP="00515AE8">
            <w:pPr>
              <w:spacing w:line="256" w:lineRule="auto"/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 xml:space="preserve">Woda mineralna </w:t>
            </w:r>
            <w:r w:rsidRPr="009615EE">
              <w:rPr>
                <w:sz w:val="22"/>
              </w:rPr>
              <w:t>niegazowana  opakowanie plastikowe min 0,5 l , 5 l, nienaruszone, wolne od zanieczyszczeń, oznakowane danymi producenta i terminem ważności.</w:t>
            </w:r>
          </w:p>
        </w:tc>
        <w:tc>
          <w:tcPr>
            <w:tcW w:w="703" w:type="pct"/>
            <w:hideMark/>
          </w:tcPr>
          <w:p w14:paraId="2C15FDE8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  <w:r w:rsidRPr="009615EE">
              <w:rPr>
                <w:sz w:val="22"/>
              </w:rPr>
              <w:t>15872000-3</w:t>
            </w:r>
          </w:p>
        </w:tc>
        <w:tc>
          <w:tcPr>
            <w:tcW w:w="342" w:type="pct"/>
            <w:noWrap/>
            <w:hideMark/>
          </w:tcPr>
          <w:p w14:paraId="62BA7AAE" w14:textId="77777777" w:rsidR="000346C5" w:rsidRPr="009615EE" w:rsidRDefault="000346C5" w:rsidP="00515AE8">
            <w:pPr>
              <w:spacing w:line="256" w:lineRule="auto"/>
              <w:jc w:val="center"/>
              <w:rPr>
                <w:sz w:val="22"/>
              </w:rPr>
            </w:pPr>
            <w:r w:rsidRPr="009615EE">
              <w:rPr>
                <w:sz w:val="22"/>
              </w:rPr>
              <w:t>l</w:t>
            </w:r>
          </w:p>
        </w:tc>
        <w:tc>
          <w:tcPr>
            <w:tcW w:w="362" w:type="pct"/>
            <w:hideMark/>
          </w:tcPr>
          <w:p w14:paraId="27015767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900</w:t>
            </w:r>
          </w:p>
        </w:tc>
      </w:tr>
      <w:tr w:rsidR="000346C5" w:rsidRPr="009615EE" w14:paraId="161DE947" w14:textId="77777777" w:rsidTr="00515AE8">
        <w:tc>
          <w:tcPr>
            <w:tcW w:w="298" w:type="pct"/>
            <w:hideMark/>
          </w:tcPr>
          <w:p w14:paraId="2C73158C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91</w:t>
            </w:r>
          </w:p>
        </w:tc>
        <w:tc>
          <w:tcPr>
            <w:tcW w:w="3294" w:type="pct"/>
          </w:tcPr>
          <w:p w14:paraId="560E70E7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Wafle ryżowe extra cienkie naturalne 110g</w:t>
            </w:r>
          </w:p>
          <w:p w14:paraId="030E2DFB" w14:textId="77777777" w:rsidR="000346C5" w:rsidRPr="009615EE" w:rsidRDefault="000346C5" w:rsidP="000346C5">
            <w:pPr>
              <w:numPr>
                <w:ilvl w:val="0"/>
                <w:numId w:val="153"/>
              </w:numPr>
              <w:shd w:val="clear" w:color="auto" w:fill="FFFFFF"/>
              <w:spacing w:line="256" w:lineRule="auto"/>
              <w:ind w:left="225"/>
              <w:rPr>
                <w:color w:val="000000"/>
                <w:sz w:val="22"/>
              </w:rPr>
            </w:pPr>
          </w:p>
          <w:p w14:paraId="5206A46A" w14:textId="77777777" w:rsidR="000346C5" w:rsidRPr="009615EE" w:rsidRDefault="000346C5" w:rsidP="00515AE8">
            <w:pPr>
              <w:shd w:val="clear" w:color="auto" w:fill="FFFFFF"/>
              <w:spacing w:line="256" w:lineRule="auto"/>
              <w:rPr>
                <w:color w:val="000000"/>
                <w:sz w:val="22"/>
              </w:rPr>
            </w:pPr>
            <w:r w:rsidRPr="009615EE">
              <w:rPr>
                <w:sz w:val="22"/>
                <w:shd w:val="clear" w:color="auto" w:fill="FFFFFF"/>
              </w:rPr>
              <w:t>ryż brązowy, biały</w:t>
            </w:r>
            <w:r w:rsidRPr="009615EE">
              <w:rPr>
                <w:bCs/>
                <w:color w:val="000000"/>
                <w:sz w:val="22"/>
              </w:rPr>
              <w:t>, bez sztucznych dodatków</w:t>
            </w:r>
            <w:r w:rsidRPr="009615EE">
              <w:rPr>
                <w:color w:val="000000"/>
                <w:sz w:val="22"/>
              </w:rPr>
              <w:t xml:space="preserve">, </w:t>
            </w:r>
            <w:r w:rsidRPr="009615EE">
              <w:rPr>
                <w:bCs/>
                <w:color w:val="000000"/>
                <w:sz w:val="22"/>
              </w:rPr>
              <w:t>niska zawartość tłuszczu</w:t>
            </w:r>
            <w:r w:rsidRPr="009615EE">
              <w:rPr>
                <w:color w:val="000000"/>
                <w:sz w:val="22"/>
              </w:rPr>
              <w:t xml:space="preserve">, </w:t>
            </w:r>
            <w:r w:rsidRPr="009615EE">
              <w:rPr>
                <w:bCs/>
                <w:color w:val="000000"/>
                <w:sz w:val="22"/>
              </w:rPr>
              <w:t>niska zawartość cukrów</w:t>
            </w:r>
            <w:r w:rsidRPr="009615EE">
              <w:rPr>
                <w:color w:val="000000"/>
                <w:sz w:val="22"/>
              </w:rPr>
              <w:t xml:space="preserve">, </w:t>
            </w:r>
            <w:r w:rsidRPr="009615EE">
              <w:rPr>
                <w:bCs/>
                <w:color w:val="000000"/>
                <w:sz w:val="22"/>
              </w:rPr>
              <w:t xml:space="preserve">wysoka zawartość błonnika, </w:t>
            </w:r>
            <w:r w:rsidRPr="009615EE">
              <w:rPr>
                <w:sz w:val="22"/>
              </w:rPr>
              <w:t xml:space="preserve">Konsystencja: </w:t>
            </w:r>
            <w:r w:rsidRPr="009615EE">
              <w:rPr>
                <w:rStyle w:val="Pogrubienie"/>
                <w:rFonts w:eastAsiaTheme="majorEastAsia"/>
                <w:b w:val="0"/>
                <w:sz w:val="22"/>
              </w:rPr>
              <w:t>chrupkie, nie zlepione, równe w strukturze</w:t>
            </w:r>
            <w:r w:rsidRPr="009615EE">
              <w:rPr>
                <w:rStyle w:val="Pogrubienie"/>
                <w:rFonts w:eastAsiaTheme="majorEastAsia"/>
                <w:sz w:val="22"/>
              </w:rPr>
              <w:t xml:space="preserve">, </w:t>
            </w:r>
            <w:r w:rsidRPr="009615EE">
              <w:rPr>
                <w:sz w:val="22"/>
              </w:rPr>
              <w:t xml:space="preserve">Smak: naturalny, neutralny, charakterystyczny dla ryżu, Zapach: świeży, bez zapachu stęchlizny lub sztucznych aromatów, </w:t>
            </w:r>
            <w:r w:rsidRPr="009615EE">
              <w:rPr>
                <w:sz w:val="22"/>
              </w:rPr>
              <w:lastRenderedPageBreak/>
              <w:t>Pojemność jednostkowa: 110 g, opakowanie foliowe, szczelne, spożywcze, chroniące produkt przed wilgocią.</w:t>
            </w:r>
          </w:p>
        </w:tc>
        <w:tc>
          <w:tcPr>
            <w:tcW w:w="703" w:type="pct"/>
            <w:hideMark/>
          </w:tcPr>
          <w:p w14:paraId="63DE531F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lastRenderedPageBreak/>
              <w:t>15892000-0</w:t>
            </w:r>
          </w:p>
        </w:tc>
        <w:tc>
          <w:tcPr>
            <w:tcW w:w="342" w:type="pct"/>
            <w:noWrap/>
            <w:hideMark/>
          </w:tcPr>
          <w:p w14:paraId="6327AA38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03BA1E02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3,08</w:t>
            </w:r>
          </w:p>
        </w:tc>
      </w:tr>
      <w:tr w:rsidR="000346C5" w:rsidRPr="009615EE" w14:paraId="57F0CD84" w14:textId="77777777" w:rsidTr="00515AE8">
        <w:tc>
          <w:tcPr>
            <w:tcW w:w="298" w:type="pct"/>
            <w:hideMark/>
          </w:tcPr>
          <w:p w14:paraId="148B0543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92</w:t>
            </w:r>
          </w:p>
        </w:tc>
        <w:tc>
          <w:tcPr>
            <w:tcW w:w="3294" w:type="pct"/>
            <w:hideMark/>
          </w:tcPr>
          <w:p w14:paraId="3455A538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Wafle ryżowe naturalne 15g </w:t>
            </w:r>
          </w:p>
          <w:p w14:paraId="54B032EE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sz w:val="22"/>
                <w:shd w:val="clear" w:color="auto" w:fill="FFFFFF"/>
              </w:rPr>
              <w:t>ryż brązowy, biały</w:t>
            </w:r>
            <w:r w:rsidRPr="009615EE">
              <w:rPr>
                <w:bCs/>
                <w:color w:val="000000"/>
                <w:sz w:val="22"/>
              </w:rPr>
              <w:t>, bez sztucznych dodatków</w:t>
            </w:r>
            <w:r w:rsidRPr="009615EE">
              <w:rPr>
                <w:color w:val="000000"/>
                <w:sz w:val="22"/>
              </w:rPr>
              <w:t xml:space="preserve">, </w:t>
            </w:r>
            <w:r w:rsidRPr="009615EE">
              <w:rPr>
                <w:bCs/>
                <w:color w:val="000000"/>
                <w:sz w:val="22"/>
              </w:rPr>
              <w:t>niska zawartość tłuszczu</w:t>
            </w:r>
            <w:r w:rsidRPr="009615EE">
              <w:rPr>
                <w:color w:val="000000"/>
                <w:sz w:val="22"/>
              </w:rPr>
              <w:t xml:space="preserve">, </w:t>
            </w:r>
            <w:r w:rsidRPr="009615EE">
              <w:rPr>
                <w:bCs/>
                <w:color w:val="000000"/>
                <w:sz w:val="22"/>
              </w:rPr>
              <w:t>niska zawartość cukrów</w:t>
            </w:r>
            <w:r w:rsidRPr="009615EE">
              <w:rPr>
                <w:color w:val="000000"/>
                <w:sz w:val="22"/>
              </w:rPr>
              <w:t xml:space="preserve">, </w:t>
            </w:r>
            <w:r w:rsidRPr="009615EE">
              <w:rPr>
                <w:bCs/>
                <w:color w:val="000000"/>
                <w:sz w:val="22"/>
              </w:rPr>
              <w:t xml:space="preserve">wysoka zawartość błonnika, </w:t>
            </w:r>
            <w:r w:rsidRPr="009615EE">
              <w:rPr>
                <w:sz w:val="22"/>
              </w:rPr>
              <w:t>Konsystencja</w:t>
            </w:r>
            <w:r w:rsidRPr="009615EE">
              <w:rPr>
                <w:b/>
                <w:sz w:val="22"/>
              </w:rPr>
              <w:t xml:space="preserve">: </w:t>
            </w:r>
            <w:r w:rsidRPr="009615EE">
              <w:rPr>
                <w:rStyle w:val="Pogrubienie"/>
                <w:rFonts w:eastAsiaTheme="majorEastAsia"/>
                <w:b w:val="0"/>
                <w:sz w:val="22"/>
              </w:rPr>
              <w:t>chrupkie, nie zlepione, równe w strukturze</w:t>
            </w:r>
            <w:r w:rsidRPr="009615EE">
              <w:rPr>
                <w:rStyle w:val="Pogrubienie"/>
                <w:rFonts w:eastAsiaTheme="majorEastAsia"/>
                <w:sz w:val="22"/>
              </w:rPr>
              <w:t>,</w:t>
            </w:r>
            <w:r w:rsidRPr="009615EE">
              <w:rPr>
                <w:rStyle w:val="Pogrubienie"/>
                <w:rFonts w:eastAsiaTheme="majorEastAsia"/>
                <w:b w:val="0"/>
                <w:sz w:val="22"/>
              </w:rPr>
              <w:t xml:space="preserve"> </w:t>
            </w:r>
            <w:r w:rsidRPr="009615EE">
              <w:rPr>
                <w:sz w:val="22"/>
              </w:rPr>
              <w:t>Smak: naturalny, neutralny, charakterystyczny dla ryżu, Zapach: świeży, bez zapachu stęchlizny lub sztucznych aromatów, Pojemność jednostkowa: 15 g, opakowanie foliowe, szczelne, spożywcze, chroniące produkt przed wilgocią.</w:t>
            </w:r>
          </w:p>
        </w:tc>
        <w:tc>
          <w:tcPr>
            <w:tcW w:w="703" w:type="pct"/>
            <w:hideMark/>
          </w:tcPr>
          <w:p w14:paraId="069EA949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t>15892000-0</w:t>
            </w:r>
          </w:p>
        </w:tc>
        <w:tc>
          <w:tcPr>
            <w:tcW w:w="342" w:type="pct"/>
            <w:noWrap/>
            <w:hideMark/>
          </w:tcPr>
          <w:p w14:paraId="0FD0FA50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5F1F89A8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12,6</w:t>
            </w:r>
          </w:p>
        </w:tc>
      </w:tr>
      <w:tr w:rsidR="000346C5" w:rsidRPr="009615EE" w14:paraId="67B9FDE5" w14:textId="77777777" w:rsidTr="00515AE8">
        <w:tc>
          <w:tcPr>
            <w:tcW w:w="298" w:type="pct"/>
            <w:hideMark/>
          </w:tcPr>
          <w:p w14:paraId="4C0938D7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93</w:t>
            </w:r>
          </w:p>
        </w:tc>
        <w:tc>
          <w:tcPr>
            <w:tcW w:w="3294" w:type="pct"/>
            <w:hideMark/>
          </w:tcPr>
          <w:p w14:paraId="18D65B90" w14:textId="77777777" w:rsidR="000346C5" w:rsidRPr="009615EE" w:rsidRDefault="000346C5" w:rsidP="00515AE8">
            <w:pPr>
              <w:spacing w:line="256" w:lineRule="auto"/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Ziele angielskie opak. 0,6g.</w:t>
            </w:r>
            <w:r w:rsidRPr="009615EE">
              <w:rPr>
                <w:color w:val="000000"/>
                <w:sz w:val="22"/>
              </w:rPr>
              <w:t xml:space="preserve"> Skład; 100% ziaren ziela, w całości, aromatyczne.</w:t>
            </w:r>
          </w:p>
          <w:p w14:paraId="7283536A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sz w:val="22"/>
              </w:rPr>
              <w:t xml:space="preserve">Produkt naturalny, wysokiej jakości, aromatyczny. Konsystencja: całe, nieuszkodzone ziarna, </w:t>
            </w:r>
            <w:r w:rsidRPr="009615EE">
              <w:rPr>
                <w:rStyle w:val="Pogrubienie"/>
                <w:rFonts w:eastAsiaTheme="majorEastAsia"/>
                <w:b w:val="0"/>
                <w:sz w:val="22"/>
              </w:rPr>
              <w:t>niezmielone i niepokruszone.</w:t>
            </w:r>
            <w:r w:rsidRPr="009615EE">
              <w:rPr>
                <w:rStyle w:val="Pogrubienie"/>
                <w:rFonts w:eastAsiaTheme="majorEastAsia"/>
                <w:sz w:val="22"/>
              </w:rPr>
              <w:t xml:space="preserve"> </w:t>
            </w:r>
          </w:p>
        </w:tc>
        <w:tc>
          <w:tcPr>
            <w:tcW w:w="703" w:type="pct"/>
            <w:hideMark/>
          </w:tcPr>
          <w:p w14:paraId="3323FAE0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t>15894000-7</w:t>
            </w:r>
          </w:p>
        </w:tc>
        <w:tc>
          <w:tcPr>
            <w:tcW w:w="342" w:type="pct"/>
            <w:noWrap/>
            <w:hideMark/>
          </w:tcPr>
          <w:p w14:paraId="065C3679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1AA2844B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3</w:t>
            </w:r>
          </w:p>
        </w:tc>
      </w:tr>
      <w:tr w:rsidR="000346C5" w:rsidRPr="009615EE" w14:paraId="3BD7FDBF" w14:textId="77777777" w:rsidTr="00515AE8">
        <w:tc>
          <w:tcPr>
            <w:tcW w:w="298" w:type="pct"/>
            <w:hideMark/>
          </w:tcPr>
          <w:p w14:paraId="654E336C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94</w:t>
            </w:r>
          </w:p>
        </w:tc>
        <w:tc>
          <w:tcPr>
            <w:tcW w:w="3294" w:type="pct"/>
            <w:hideMark/>
          </w:tcPr>
          <w:p w14:paraId="0417B265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Zioła kuchni polskiej pet  110g</w:t>
            </w:r>
          </w:p>
          <w:p w14:paraId="1C237F58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r w:rsidRPr="009615EE">
              <w:rPr>
                <w:sz w:val="22"/>
              </w:rPr>
              <w:t xml:space="preserve">Mieszanka ziół kuchni polskiej, suszona, gotowa do użycia, w opakowaniu jednostkowym PET 110 g. Produkt naturalny, wysokiej jakości, aromatyczny. Konsystencja: suszone liście i części ziół, </w:t>
            </w:r>
            <w:r w:rsidRPr="009615EE">
              <w:rPr>
                <w:rStyle w:val="Pogrubienie"/>
                <w:rFonts w:eastAsiaTheme="majorEastAsia"/>
                <w:b w:val="0"/>
                <w:sz w:val="22"/>
              </w:rPr>
              <w:t xml:space="preserve">niepokruszone nadmiernie, wolne od grudek i pyłu. </w:t>
            </w:r>
            <w:r w:rsidRPr="009615EE">
              <w:rPr>
                <w:sz w:val="22"/>
              </w:rPr>
              <w:t>Smak: aromatyczny, charakterystyczny dla ziół polskiej kuchni. Zapach: świeży, intensywny, naturalny. Produkt nie powinien zawierać ciał obcych, ziemi, gałązek zdrewniałych ani innych zanieczyszczeń. Pojemność jednostkowa: 110 g, opakowanie PET, szczelne, spożywcze, chroniące produkt przed wilgocią i światłem</w:t>
            </w:r>
          </w:p>
        </w:tc>
        <w:tc>
          <w:tcPr>
            <w:tcW w:w="703" w:type="pct"/>
            <w:hideMark/>
          </w:tcPr>
          <w:p w14:paraId="18D924B8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t>15894000-7</w:t>
            </w:r>
          </w:p>
        </w:tc>
        <w:tc>
          <w:tcPr>
            <w:tcW w:w="342" w:type="pct"/>
            <w:noWrap/>
            <w:hideMark/>
          </w:tcPr>
          <w:p w14:paraId="5D6260D6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362" w:type="pct"/>
            <w:hideMark/>
          </w:tcPr>
          <w:p w14:paraId="2229E236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1,5</w:t>
            </w:r>
          </w:p>
        </w:tc>
      </w:tr>
      <w:tr w:rsidR="000346C5" w:rsidRPr="009615EE" w14:paraId="3D7D9C13" w14:textId="77777777" w:rsidTr="00515AE8">
        <w:tc>
          <w:tcPr>
            <w:tcW w:w="298" w:type="pct"/>
            <w:hideMark/>
          </w:tcPr>
          <w:p w14:paraId="682E50D7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95</w:t>
            </w:r>
          </w:p>
        </w:tc>
        <w:tc>
          <w:tcPr>
            <w:tcW w:w="3294" w:type="pct"/>
            <w:hideMark/>
          </w:tcPr>
          <w:p w14:paraId="53E03ABF" w14:textId="77777777" w:rsidR="000346C5" w:rsidRPr="009615EE" w:rsidRDefault="000346C5" w:rsidP="00515AE8">
            <w:pPr>
              <w:spacing w:line="256" w:lineRule="auto"/>
              <w:rPr>
                <w:b/>
                <w:bCs/>
                <w:color w:val="000000"/>
                <w:sz w:val="22"/>
              </w:rPr>
            </w:pPr>
            <w:proofErr w:type="spellStart"/>
            <w:r w:rsidRPr="009615EE">
              <w:rPr>
                <w:b/>
                <w:bCs/>
                <w:color w:val="000000"/>
                <w:sz w:val="22"/>
              </w:rPr>
              <w:t>Źurek</w:t>
            </w:r>
            <w:proofErr w:type="spellEnd"/>
            <w:r w:rsidRPr="009615EE">
              <w:rPr>
                <w:b/>
                <w:bCs/>
                <w:color w:val="000000"/>
                <w:sz w:val="22"/>
              </w:rPr>
              <w:t xml:space="preserve"> butelka op. min. 500 ml</w:t>
            </w:r>
          </w:p>
          <w:p w14:paraId="5C3A87C7" w14:textId="77777777" w:rsidR="000346C5" w:rsidRPr="009615EE" w:rsidRDefault="000346C5" w:rsidP="00515AE8">
            <w:pPr>
              <w:pStyle w:val="NormalnyWeb"/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Kolor: jasnobrązowy, jednolity, naturalny dla żurku, konsystencja: płynna, </w:t>
            </w:r>
            <w:r w:rsidRPr="009615EE">
              <w:rPr>
                <w:rStyle w:val="Pogrubienie"/>
                <w:rFonts w:eastAsiaTheme="majorEastAsia"/>
                <w:b w:val="0"/>
                <w:kern w:val="2"/>
                <w:sz w:val="22"/>
                <w:szCs w:val="22"/>
                <w:lang w:eastAsia="en-US"/>
                <w14:ligatures w14:val="standardContextual"/>
              </w:rPr>
              <w:t>jednolita, bez grudek, bez osadów</w:t>
            </w:r>
            <w:r w:rsidRPr="009615EE">
              <w:rPr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,</w:t>
            </w: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smak: charakterystyczny, kwaśny, aromatyczny, naturalny, zapach: świeży, kwaśny, bez zapachu stęchlizny lub fermentacji, pojemność jednostkowa: min. 500 ml, butelka szklana lub PET, szczelna, spożywcza,</w:t>
            </w:r>
          </w:p>
        </w:tc>
        <w:tc>
          <w:tcPr>
            <w:tcW w:w="703" w:type="pct"/>
            <w:hideMark/>
          </w:tcPr>
          <w:p w14:paraId="4C77C7B1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t>15894200-2</w:t>
            </w:r>
          </w:p>
        </w:tc>
        <w:tc>
          <w:tcPr>
            <w:tcW w:w="342" w:type="pct"/>
            <w:noWrap/>
            <w:hideMark/>
          </w:tcPr>
          <w:p w14:paraId="2A34A872" w14:textId="77777777" w:rsidR="000346C5" w:rsidRPr="009615EE" w:rsidRDefault="000346C5" w:rsidP="00515AE8">
            <w:pPr>
              <w:spacing w:line="256" w:lineRule="auto"/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l</w:t>
            </w:r>
          </w:p>
        </w:tc>
        <w:tc>
          <w:tcPr>
            <w:tcW w:w="362" w:type="pct"/>
            <w:hideMark/>
          </w:tcPr>
          <w:p w14:paraId="412EDA68" w14:textId="77777777" w:rsidR="000346C5" w:rsidRPr="009615EE" w:rsidRDefault="000346C5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38</w:t>
            </w:r>
          </w:p>
        </w:tc>
      </w:tr>
    </w:tbl>
    <w:p w14:paraId="16D96C02" w14:textId="77777777" w:rsidR="000346C5" w:rsidRPr="009615EE" w:rsidRDefault="000346C5" w:rsidP="000346C5">
      <w:pPr>
        <w:rPr>
          <w:rFonts w:eastAsia="Times New Roman" w:cs="Times New Roman"/>
          <w:sz w:val="22"/>
        </w:rPr>
      </w:pPr>
    </w:p>
    <w:p w14:paraId="2E1139CE" w14:textId="77777777" w:rsidR="000346C5" w:rsidRPr="009615EE" w:rsidRDefault="000346C5" w:rsidP="000346C5">
      <w:pPr>
        <w:pStyle w:val="Akapitzlist"/>
        <w:numPr>
          <w:ilvl w:val="0"/>
          <w:numId w:val="157"/>
        </w:numPr>
        <w:tabs>
          <w:tab w:val="left" w:pos="381"/>
        </w:tabs>
        <w:spacing w:before="100" w:beforeAutospacing="1" w:after="0" w:afterAutospacing="1" w:line="240" w:lineRule="auto"/>
        <w:contextualSpacing w:val="0"/>
        <w:jc w:val="both"/>
        <w:rPr>
          <w:rFonts w:eastAsia="Arial" w:cs="Times New Roman"/>
          <w:b/>
          <w:sz w:val="22"/>
        </w:rPr>
      </w:pPr>
      <w:r w:rsidRPr="009615EE">
        <w:rPr>
          <w:rFonts w:eastAsia="Arial" w:cs="Times New Roman"/>
          <w:sz w:val="22"/>
        </w:rPr>
        <w:t>Wykonawca będzie dostarczał artykuły spożywcze pierwszej klasy jakości, świeże, odpowiadające normom jakościowym właściwym dla danego rodzaju produktów, które obowiązują na terenie Polski, o aktualnych terminach przydatności do spożycia. Opakowania dostarczanych przez Wykonawcę artykułów spożywczych muszą być oznakowane widoczną datą terminu przydatności do spożycia.</w:t>
      </w:r>
    </w:p>
    <w:p w14:paraId="65E36CB3" w14:textId="77777777" w:rsidR="000346C5" w:rsidRPr="009615EE" w:rsidRDefault="000346C5" w:rsidP="000346C5">
      <w:pPr>
        <w:pStyle w:val="Akapitzlist"/>
        <w:numPr>
          <w:ilvl w:val="0"/>
          <w:numId w:val="157"/>
        </w:numPr>
        <w:tabs>
          <w:tab w:val="left" w:pos="381"/>
        </w:tabs>
        <w:spacing w:before="100" w:beforeAutospacing="1" w:after="0" w:afterAutospacing="1" w:line="240" w:lineRule="auto"/>
        <w:contextualSpacing w:val="0"/>
        <w:jc w:val="both"/>
        <w:rPr>
          <w:rFonts w:eastAsia="Arial" w:cs="Times New Roman"/>
          <w:b/>
          <w:sz w:val="22"/>
        </w:rPr>
      </w:pPr>
      <w:r w:rsidRPr="009615EE">
        <w:rPr>
          <w:rFonts w:eastAsia="Arial" w:cs="Times New Roman"/>
          <w:sz w:val="22"/>
        </w:rPr>
        <w:t>Wszystkie artykuły suche (makarony, kasze, owoce suszone, ciastka) powinny być pakowane  w czyste opakowania jednostkowe przeznaczone do kontaktu z żywnością chroniące zawartość przed uszkodzeniem. Kasze powinny być suche, bez obecności szkodników oraz uszkodzeń przez nich wyrządzonych, bez śladów pleśni czy wilgoci. Nie dopuszczalne są produkty uszkodzone, połamane, a także zniszczone lub otwarte opakowania albo hermetycznie nieszczelne.</w:t>
      </w:r>
    </w:p>
    <w:p w14:paraId="60CDF933" w14:textId="77777777" w:rsidR="000346C5" w:rsidRPr="009615EE" w:rsidRDefault="000346C5" w:rsidP="000346C5">
      <w:pPr>
        <w:pStyle w:val="Akapitzlist"/>
        <w:numPr>
          <w:ilvl w:val="0"/>
          <w:numId w:val="157"/>
        </w:numPr>
        <w:tabs>
          <w:tab w:val="left" w:pos="381"/>
        </w:tabs>
        <w:spacing w:before="100" w:beforeAutospacing="1" w:after="0" w:afterAutospacing="1" w:line="240" w:lineRule="auto"/>
        <w:contextualSpacing w:val="0"/>
        <w:jc w:val="both"/>
        <w:rPr>
          <w:rStyle w:val="Pogrubienie"/>
          <w:rFonts w:eastAsia="Arial" w:cs="Times New Roman"/>
          <w:bCs w:val="0"/>
          <w:sz w:val="22"/>
        </w:rPr>
      </w:pPr>
      <w:r w:rsidRPr="009615EE">
        <w:rPr>
          <w:rStyle w:val="Pogrubienie"/>
          <w:rFonts w:eastAsiaTheme="majorEastAsia" w:cs="Times New Roman"/>
          <w:bCs w:val="0"/>
          <w:sz w:val="22"/>
        </w:rPr>
        <w:t>Właściwości fizyczne</w:t>
      </w:r>
    </w:p>
    <w:p w14:paraId="58DE0220" w14:textId="77777777" w:rsidR="000346C5" w:rsidRPr="009615EE" w:rsidRDefault="000346C5" w:rsidP="000346C5">
      <w:pPr>
        <w:pStyle w:val="Akapitzlist"/>
        <w:numPr>
          <w:ilvl w:val="0"/>
          <w:numId w:val="158"/>
        </w:numPr>
        <w:tabs>
          <w:tab w:val="left" w:pos="381"/>
        </w:tabs>
        <w:spacing w:before="100" w:beforeAutospacing="1" w:after="0" w:afterAutospacing="1" w:line="240" w:lineRule="auto"/>
        <w:contextualSpacing w:val="0"/>
        <w:jc w:val="both"/>
        <w:rPr>
          <w:rFonts w:eastAsia="Arial" w:cs="Times New Roman"/>
          <w:b/>
          <w:sz w:val="22"/>
        </w:rPr>
      </w:pPr>
      <w:r w:rsidRPr="009615EE">
        <w:rPr>
          <w:rFonts w:cs="Times New Roman"/>
          <w:sz w:val="22"/>
        </w:rPr>
        <w:t xml:space="preserve">Produkty sypkie – </w:t>
      </w:r>
      <w:r w:rsidRPr="009615EE">
        <w:rPr>
          <w:rStyle w:val="Pogrubienie"/>
          <w:rFonts w:eastAsiaTheme="majorEastAsia" w:cs="Times New Roman"/>
          <w:bCs w:val="0"/>
          <w:sz w:val="22"/>
        </w:rPr>
        <w:t>sypkie, bez zbryleń, wilgoci i obcych ciał stałych</w:t>
      </w:r>
      <w:r w:rsidRPr="009615EE">
        <w:rPr>
          <w:rFonts w:cs="Times New Roman"/>
          <w:sz w:val="22"/>
        </w:rPr>
        <w:t>.</w:t>
      </w:r>
    </w:p>
    <w:p w14:paraId="58047558" w14:textId="77777777" w:rsidR="000346C5" w:rsidRPr="009615EE" w:rsidRDefault="000346C5" w:rsidP="000346C5">
      <w:pPr>
        <w:pStyle w:val="Akapitzlist"/>
        <w:numPr>
          <w:ilvl w:val="0"/>
          <w:numId w:val="158"/>
        </w:numPr>
        <w:tabs>
          <w:tab w:val="left" w:pos="381"/>
        </w:tabs>
        <w:spacing w:before="100" w:beforeAutospacing="1" w:after="0" w:afterAutospacing="1" w:line="240" w:lineRule="auto"/>
        <w:contextualSpacing w:val="0"/>
        <w:jc w:val="both"/>
        <w:rPr>
          <w:rFonts w:eastAsia="Arial" w:cs="Times New Roman"/>
          <w:b/>
          <w:sz w:val="22"/>
        </w:rPr>
      </w:pPr>
      <w:r w:rsidRPr="009615EE">
        <w:rPr>
          <w:rFonts w:cs="Times New Roman"/>
          <w:sz w:val="22"/>
        </w:rPr>
        <w:t xml:space="preserve">Produkty płynne – </w:t>
      </w:r>
      <w:r w:rsidRPr="009615EE">
        <w:rPr>
          <w:rStyle w:val="Pogrubienie"/>
          <w:rFonts w:eastAsiaTheme="majorEastAsia" w:cs="Times New Roman"/>
          <w:bCs w:val="0"/>
          <w:sz w:val="22"/>
        </w:rPr>
        <w:t>klarowne, jednolite, wolne od osadów i grudek</w:t>
      </w:r>
      <w:r w:rsidRPr="009615EE">
        <w:rPr>
          <w:rFonts w:cs="Times New Roman"/>
          <w:sz w:val="22"/>
        </w:rPr>
        <w:t>.</w:t>
      </w:r>
    </w:p>
    <w:p w14:paraId="3E168424" w14:textId="77777777" w:rsidR="000346C5" w:rsidRPr="009615EE" w:rsidRDefault="000346C5" w:rsidP="000346C5">
      <w:pPr>
        <w:pStyle w:val="Akapitzlist"/>
        <w:numPr>
          <w:ilvl w:val="0"/>
          <w:numId w:val="158"/>
        </w:numPr>
        <w:tabs>
          <w:tab w:val="left" w:pos="381"/>
        </w:tabs>
        <w:spacing w:before="100" w:beforeAutospacing="1" w:after="0" w:afterAutospacing="1" w:line="240" w:lineRule="auto"/>
        <w:contextualSpacing w:val="0"/>
        <w:jc w:val="both"/>
        <w:rPr>
          <w:rFonts w:eastAsia="Arial" w:cs="Times New Roman"/>
          <w:b/>
          <w:sz w:val="22"/>
        </w:rPr>
      </w:pPr>
      <w:r w:rsidRPr="009615EE">
        <w:rPr>
          <w:rFonts w:cs="Times New Roman"/>
          <w:sz w:val="22"/>
        </w:rPr>
        <w:lastRenderedPageBreak/>
        <w:t xml:space="preserve">Produkty stałe (ciasta, wafle, pierniczki) – </w:t>
      </w:r>
      <w:r w:rsidRPr="009615EE">
        <w:rPr>
          <w:rStyle w:val="Pogrubienie"/>
          <w:rFonts w:eastAsiaTheme="majorEastAsia" w:cs="Times New Roman"/>
          <w:bCs w:val="0"/>
          <w:sz w:val="22"/>
        </w:rPr>
        <w:t>niepołamane, nieprzesuszone, zachowujące konsystencję i smak</w:t>
      </w:r>
      <w:r w:rsidRPr="009615EE">
        <w:rPr>
          <w:rFonts w:cs="Times New Roman"/>
          <w:sz w:val="22"/>
        </w:rPr>
        <w:t>.</w:t>
      </w:r>
    </w:p>
    <w:p w14:paraId="00D82463" w14:textId="77777777" w:rsidR="000346C5" w:rsidRPr="009615EE" w:rsidRDefault="000346C5" w:rsidP="000346C5">
      <w:pPr>
        <w:pStyle w:val="NormalnyWeb"/>
        <w:numPr>
          <w:ilvl w:val="0"/>
          <w:numId w:val="157"/>
        </w:numPr>
        <w:tabs>
          <w:tab w:val="left" w:pos="284"/>
        </w:tabs>
        <w:spacing w:before="0" w:beforeAutospacing="0" w:after="0" w:afterAutospacing="0"/>
        <w:jc w:val="both"/>
        <w:rPr>
          <w:sz w:val="22"/>
          <w:szCs w:val="22"/>
        </w:rPr>
      </w:pPr>
      <w:r w:rsidRPr="009615EE">
        <w:rPr>
          <w:rStyle w:val="Pogrubienie"/>
          <w:rFonts w:eastAsiaTheme="majorEastAsia"/>
          <w:b w:val="0"/>
          <w:bCs w:val="0"/>
          <w:sz w:val="22"/>
          <w:szCs w:val="22"/>
        </w:rPr>
        <w:t>Termin przydatności</w:t>
      </w:r>
      <w:r w:rsidRPr="009615EE">
        <w:rPr>
          <w:sz w:val="22"/>
          <w:szCs w:val="22"/>
        </w:rPr>
        <w:t>:</w:t>
      </w:r>
    </w:p>
    <w:p w14:paraId="7EF88C21" w14:textId="77777777" w:rsidR="000346C5" w:rsidRPr="009615EE" w:rsidRDefault="000346C5" w:rsidP="000346C5">
      <w:pPr>
        <w:pStyle w:val="NormalnyWeb"/>
        <w:numPr>
          <w:ilvl w:val="0"/>
          <w:numId w:val="159"/>
        </w:numPr>
        <w:tabs>
          <w:tab w:val="left" w:pos="284"/>
        </w:tabs>
        <w:spacing w:before="0" w:beforeAutospacing="0" w:after="0" w:afterAutospacing="0"/>
        <w:jc w:val="both"/>
        <w:rPr>
          <w:sz w:val="22"/>
          <w:szCs w:val="22"/>
        </w:rPr>
      </w:pPr>
      <w:r w:rsidRPr="009615EE">
        <w:rPr>
          <w:sz w:val="22"/>
          <w:szCs w:val="22"/>
        </w:rPr>
        <w:t xml:space="preserve">Termin przydatności do spożycia musi wynosić </w:t>
      </w:r>
      <w:r w:rsidRPr="009615EE">
        <w:rPr>
          <w:rStyle w:val="Pogrubienie"/>
          <w:rFonts w:eastAsiaTheme="majorEastAsia"/>
          <w:b w:val="0"/>
          <w:bCs w:val="0"/>
          <w:sz w:val="22"/>
          <w:szCs w:val="22"/>
        </w:rPr>
        <w:t>co najmniej 1/2 standardowego okresu przydatności od daty dostawy</w:t>
      </w:r>
      <w:r w:rsidRPr="009615EE">
        <w:rPr>
          <w:sz w:val="22"/>
          <w:szCs w:val="22"/>
        </w:rPr>
        <w:t>, chyba że specyfikacja produktu przewiduje krótszy termin (np. świeże soki lub żurek).</w:t>
      </w:r>
    </w:p>
    <w:p w14:paraId="2024C79A" w14:textId="77777777" w:rsidR="000346C5" w:rsidRPr="009615EE" w:rsidRDefault="000346C5" w:rsidP="000346C5">
      <w:pPr>
        <w:pStyle w:val="NormalnyWeb"/>
        <w:numPr>
          <w:ilvl w:val="0"/>
          <w:numId w:val="159"/>
        </w:numPr>
        <w:tabs>
          <w:tab w:val="left" w:pos="284"/>
        </w:tabs>
        <w:spacing w:before="0" w:beforeAutospacing="0" w:after="0" w:afterAutospacing="0"/>
        <w:jc w:val="both"/>
        <w:rPr>
          <w:sz w:val="22"/>
          <w:szCs w:val="22"/>
        </w:rPr>
      </w:pPr>
      <w:r w:rsidRPr="009615EE">
        <w:rPr>
          <w:sz w:val="22"/>
          <w:szCs w:val="22"/>
        </w:rPr>
        <w:t>Produkty wymagające chłodzenia po otwarciu powinny zawierać odpowiednie instrukcje przechowywania na etykiecie</w:t>
      </w:r>
    </w:p>
    <w:p w14:paraId="3E0A1678" w14:textId="77777777" w:rsidR="000346C5" w:rsidRPr="009615EE" w:rsidRDefault="000346C5" w:rsidP="000346C5">
      <w:pPr>
        <w:pStyle w:val="NormalnyWeb"/>
        <w:numPr>
          <w:ilvl w:val="0"/>
          <w:numId w:val="50"/>
        </w:numPr>
        <w:spacing w:before="0" w:beforeAutospacing="0" w:afterAutospacing="0"/>
        <w:jc w:val="both"/>
        <w:rPr>
          <w:sz w:val="22"/>
          <w:szCs w:val="22"/>
        </w:rPr>
      </w:pPr>
      <w:r w:rsidRPr="009615EE">
        <w:rPr>
          <w:sz w:val="22"/>
          <w:szCs w:val="22"/>
        </w:rPr>
        <w:t>Dostawa zostanie odrzucona, jeżeli produkt:</w:t>
      </w:r>
    </w:p>
    <w:p w14:paraId="240CC3ED" w14:textId="77777777" w:rsidR="000346C5" w:rsidRPr="009615EE" w:rsidRDefault="000346C5" w:rsidP="000346C5">
      <w:pPr>
        <w:pStyle w:val="NormalnyWeb"/>
        <w:numPr>
          <w:ilvl w:val="0"/>
          <w:numId w:val="160"/>
        </w:numPr>
        <w:spacing w:before="0" w:beforeAutospacing="0" w:afterAutospacing="0"/>
        <w:jc w:val="both"/>
        <w:rPr>
          <w:sz w:val="22"/>
          <w:szCs w:val="22"/>
        </w:rPr>
      </w:pPr>
      <w:r w:rsidRPr="009615EE">
        <w:rPr>
          <w:sz w:val="22"/>
          <w:szCs w:val="22"/>
        </w:rPr>
        <w:t>Jest przeterminowany, zepsuty, zawilgocony lub spleśniały.</w:t>
      </w:r>
    </w:p>
    <w:p w14:paraId="18C515C5" w14:textId="77777777" w:rsidR="000346C5" w:rsidRPr="009615EE" w:rsidRDefault="000346C5" w:rsidP="000346C5">
      <w:pPr>
        <w:pStyle w:val="NormalnyWeb"/>
        <w:numPr>
          <w:ilvl w:val="0"/>
          <w:numId w:val="160"/>
        </w:numPr>
        <w:spacing w:before="0" w:beforeAutospacing="0" w:afterAutospacing="0"/>
        <w:jc w:val="both"/>
        <w:rPr>
          <w:sz w:val="22"/>
          <w:szCs w:val="22"/>
        </w:rPr>
      </w:pPr>
      <w:r w:rsidRPr="009615EE">
        <w:rPr>
          <w:sz w:val="22"/>
          <w:szCs w:val="22"/>
        </w:rPr>
        <w:t>Zawiera ciała obce, zanieczyszczenia biologiczne lub chemiczne, szkodniki i ich pozostałości.</w:t>
      </w:r>
    </w:p>
    <w:p w14:paraId="5BE0E2A8" w14:textId="77777777" w:rsidR="000346C5" w:rsidRPr="009615EE" w:rsidRDefault="000346C5" w:rsidP="000346C5">
      <w:pPr>
        <w:pStyle w:val="NormalnyWeb"/>
        <w:numPr>
          <w:ilvl w:val="0"/>
          <w:numId w:val="160"/>
        </w:numPr>
        <w:spacing w:before="0" w:beforeAutospacing="0" w:afterAutospacing="0"/>
        <w:jc w:val="both"/>
        <w:rPr>
          <w:sz w:val="22"/>
          <w:szCs w:val="22"/>
        </w:rPr>
      </w:pPr>
      <w:r w:rsidRPr="009615EE">
        <w:rPr>
          <w:sz w:val="22"/>
          <w:szCs w:val="22"/>
        </w:rPr>
        <w:t>Opakowanie jest uszkodzone, nieszczelne, nieoznaczone danymi producenta lub terminem przydatności.</w:t>
      </w:r>
    </w:p>
    <w:p w14:paraId="5D643ACB" w14:textId="77777777" w:rsidR="000346C5" w:rsidRPr="009615EE" w:rsidRDefault="000346C5" w:rsidP="000346C5">
      <w:pPr>
        <w:pStyle w:val="NormalnyWeb"/>
        <w:numPr>
          <w:ilvl w:val="0"/>
          <w:numId w:val="160"/>
        </w:numPr>
        <w:spacing w:before="0" w:beforeAutospacing="0" w:afterAutospacing="0"/>
        <w:jc w:val="both"/>
        <w:rPr>
          <w:sz w:val="22"/>
          <w:szCs w:val="22"/>
        </w:rPr>
      </w:pPr>
      <w:r w:rsidRPr="009615EE">
        <w:rPr>
          <w:sz w:val="22"/>
          <w:szCs w:val="22"/>
        </w:rPr>
        <w:t>Produkt nie spełnia norm jakościowych przewidzianych w specyfikacji lub przepisach praw</w:t>
      </w:r>
    </w:p>
    <w:p w14:paraId="69306FEF" w14:textId="77777777" w:rsidR="000346C5" w:rsidRPr="009615EE" w:rsidRDefault="000346C5" w:rsidP="000346C5">
      <w:pPr>
        <w:pStyle w:val="NormalnyWeb"/>
        <w:numPr>
          <w:ilvl w:val="0"/>
          <w:numId w:val="50"/>
        </w:numPr>
        <w:spacing w:before="0" w:beforeAutospacing="0" w:afterAutospacing="0"/>
        <w:jc w:val="both"/>
        <w:rPr>
          <w:sz w:val="22"/>
          <w:szCs w:val="22"/>
        </w:rPr>
      </w:pPr>
      <w:r w:rsidRPr="009615EE">
        <w:rPr>
          <w:rStyle w:val="Pogrubienie"/>
          <w:rFonts w:eastAsiaTheme="majorEastAsia"/>
          <w:b w:val="0"/>
          <w:bCs w:val="0"/>
          <w:sz w:val="22"/>
          <w:szCs w:val="22"/>
        </w:rPr>
        <w:t>Wykonawca zobowiązuje się do dostarczania artykułów spożywczych do siedziby Zamawiającego własnym transportem, na własny koszt i ryzyko, przy zachowaniu wszelkich obowiązujących przepisów dotyczących bezpieczeństwa żywności i transportu żywności. W szczególności Wykonawca zapewni, że przewóz żywności będzie realizowany zgodnie z wymaganiami wynikającymi z:</w:t>
      </w:r>
    </w:p>
    <w:p w14:paraId="02431D23" w14:textId="77777777" w:rsidR="000346C5" w:rsidRPr="009615EE" w:rsidRDefault="000346C5" w:rsidP="000346C5">
      <w:pPr>
        <w:pStyle w:val="NormalnyWeb"/>
        <w:numPr>
          <w:ilvl w:val="0"/>
          <w:numId w:val="161"/>
        </w:numPr>
        <w:spacing w:before="0" w:beforeAutospacing="0" w:afterAutospacing="0"/>
        <w:jc w:val="both"/>
        <w:rPr>
          <w:sz w:val="22"/>
          <w:szCs w:val="22"/>
        </w:rPr>
      </w:pPr>
      <w:r w:rsidRPr="009615EE">
        <w:rPr>
          <w:rStyle w:val="Pogrubienie"/>
          <w:rFonts w:eastAsiaTheme="majorEastAsia"/>
          <w:b w:val="0"/>
          <w:bCs w:val="0"/>
          <w:sz w:val="22"/>
          <w:szCs w:val="22"/>
        </w:rPr>
        <w:t>Ustawy z dnia 25 sierpnia 2006 r. o bezpieczeństwie żywności i żywienia</w:t>
      </w:r>
      <w:r w:rsidRPr="009615EE">
        <w:rPr>
          <w:sz w:val="22"/>
          <w:szCs w:val="22"/>
        </w:rPr>
        <w:t xml:space="preserve">, w brzmieniu obowiązującym (akt ten ustanawia ogólne zasady dotyczące bezpieczeństwa żywności i wymaga m.in. przestrzegania zasad higieny środków spożywczych podczas obrotu i transportu) oraz przepisami wykonawczymi i aktami UE odnoszącymi się do higieny środków spożywczych; </w:t>
      </w:r>
    </w:p>
    <w:p w14:paraId="63C17E1C" w14:textId="77777777" w:rsidR="000346C5" w:rsidRPr="009615EE" w:rsidRDefault="000346C5" w:rsidP="000346C5">
      <w:pPr>
        <w:pStyle w:val="NormalnyWeb"/>
        <w:numPr>
          <w:ilvl w:val="0"/>
          <w:numId w:val="161"/>
        </w:numPr>
        <w:spacing w:before="0" w:beforeAutospacing="0" w:afterAutospacing="0"/>
        <w:jc w:val="both"/>
        <w:rPr>
          <w:sz w:val="22"/>
          <w:szCs w:val="22"/>
        </w:rPr>
      </w:pPr>
      <w:r w:rsidRPr="009615EE">
        <w:rPr>
          <w:rStyle w:val="Pogrubienie"/>
          <w:rFonts w:eastAsiaTheme="majorEastAsia"/>
          <w:b w:val="0"/>
          <w:bCs w:val="0"/>
          <w:sz w:val="22"/>
          <w:szCs w:val="22"/>
        </w:rPr>
        <w:t>Rozporządzenia (WE) nr 852/2004 Parlamentu Europejskiego i Rady z dnia 29 kwietnia 2004 r.</w:t>
      </w:r>
      <w:r w:rsidRPr="009615EE">
        <w:rPr>
          <w:sz w:val="22"/>
          <w:szCs w:val="22"/>
        </w:rPr>
        <w:t xml:space="preserve"> o higienie środków spożywczych (obejmującego wymagania dotyczące przewozu i postępowania z żywnością, aby zapewnić jej bezpieczeństwo);</w:t>
      </w:r>
    </w:p>
    <w:p w14:paraId="110FF36F" w14:textId="77777777" w:rsidR="000346C5" w:rsidRPr="009615EE" w:rsidRDefault="000346C5" w:rsidP="000346C5">
      <w:pPr>
        <w:pStyle w:val="NormalnyWeb"/>
        <w:numPr>
          <w:ilvl w:val="0"/>
          <w:numId w:val="161"/>
        </w:numPr>
        <w:spacing w:before="0" w:beforeAutospacing="0" w:afterAutospacing="0"/>
        <w:jc w:val="both"/>
        <w:rPr>
          <w:sz w:val="22"/>
          <w:szCs w:val="22"/>
        </w:rPr>
      </w:pPr>
      <w:r w:rsidRPr="009615EE">
        <w:rPr>
          <w:rStyle w:val="Pogrubienie"/>
          <w:rFonts w:eastAsiaTheme="majorEastAsia"/>
          <w:b w:val="0"/>
          <w:bCs w:val="0"/>
          <w:sz w:val="22"/>
          <w:szCs w:val="22"/>
        </w:rPr>
        <w:t>Aktualnymi przepisami o czasie pracy kierowców i transporcie drogowym</w:t>
      </w:r>
      <w:r w:rsidRPr="009615EE">
        <w:rPr>
          <w:sz w:val="22"/>
          <w:szCs w:val="22"/>
        </w:rPr>
        <w:t>, jeżeli mają zastosowanie do realizacji dostawy;</w:t>
      </w:r>
    </w:p>
    <w:p w14:paraId="2BFAAC16" w14:textId="77777777" w:rsidR="000346C5" w:rsidRPr="009615EE" w:rsidRDefault="000346C5" w:rsidP="000346C5">
      <w:pPr>
        <w:pStyle w:val="NormalnyWeb"/>
        <w:numPr>
          <w:ilvl w:val="0"/>
          <w:numId w:val="50"/>
        </w:numPr>
        <w:spacing w:beforeAutospacing="0" w:after="0" w:afterAutospacing="0"/>
        <w:jc w:val="both"/>
        <w:rPr>
          <w:rStyle w:val="Pogrubienie"/>
          <w:rFonts w:eastAsiaTheme="majorEastAsia"/>
          <w:b w:val="0"/>
          <w:bCs w:val="0"/>
          <w:sz w:val="22"/>
          <w:szCs w:val="22"/>
        </w:rPr>
      </w:pPr>
      <w:r w:rsidRPr="009615EE">
        <w:rPr>
          <w:rStyle w:val="Pogrubienie"/>
          <w:rFonts w:eastAsiaTheme="majorEastAsia"/>
          <w:b w:val="0"/>
          <w:bCs w:val="0"/>
          <w:sz w:val="22"/>
          <w:szCs w:val="22"/>
        </w:rPr>
        <w:t>Wykonawca zapewnia utrzymanie odpowiednich reżimów sanitarnych i temperatur transportu żywności oraz wyposażenie pojazdów w urządzenia niezbędne do ich przestrzegania. Koszty dostarczenia zostają uwzględnione w oferowanych cenach jednostkowych artykułów spożywczych, a Wykonawcy nie przysługuje odrębne wynagrodzenie z tytułu dostarczenia produktów.</w:t>
      </w:r>
    </w:p>
    <w:p w14:paraId="4AA89BC3" w14:textId="77777777" w:rsidR="000346C5" w:rsidRPr="009615EE" w:rsidRDefault="000346C5" w:rsidP="000346C5">
      <w:pPr>
        <w:pStyle w:val="NormalnyWeb"/>
        <w:numPr>
          <w:ilvl w:val="0"/>
          <w:numId w:val="50"/>
        </w:numPr>
        <w:spacing w:beforeAutospacing="0" w:after="0" w:afterAutospacing="0"/>
        <w:jc w:val="both"/>
        <w:rPr>
          <w:rFonts w:eastAsiaTheme="majorEastAsia"/>
          <w:sz w:val="22"/>
          <w:szCs w:val="22"/>
        </w:rPr>
      </w:pPr>
      <w:r w:rsidRPr="009615EE">
        <w:rPr>
          <w:rFonts w:eastAsia="Arial"/>
          <w:sz w:val="22"/>
          <w:szCs w:val="22"/>
        </w:rPr>
        <w:t>Zamawiający wymaga, aby Wykonawca dostarczający zamówiony towar pomagał przy jego rozładunku w miejscu wskazanym przez Zamawiającego oraz był obecny podczas sprawdzenia zgodności towaru z zamówieniem.</w:t>
      </w:r>
    </w:p>
    <w:p w14:paraId="416C6487" w14:textId="77777777" w:rsidR="000346C5" w:rsidRPr="009615EE" w:rsidRDefault="000346C5" w:rsidP="000346C5">
      <w:pPr>
        <w:rPr>
          <w:rFonts w:cs="Times New Roman"/>
          <w:sz w:val="22"/>
        </w:rPr>
      </w:pPr>
    </w:p>
    <w:p w14:paraId="2F6AE9ED" w14:textId="77777777" w:rsidR="00E02F38" w:rsidRPr="000346C5" w:rsidRDefault="00E02F38" w:rsidP="000346C5"/>
    <w:sectPr w:rsidR="00E02F38" w:rsidRPr="00034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13"/>
    <w:multiLevelType w:val="singleLevel"/>
    <w:tmpl w:val="00000013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7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9" w15:restartNumberingAfterBreak="0">
    <w:nsid w:val="00000023"/>
    <w:multiLevelType w:val="singleLevel"/>
    <w:tmpl w:val="00000023"/>
    <w:name w:val="WW8Num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25"/>
    <w:multiLevelType w:val="singleLevel"/>
    <w:tmpl w:val="00000025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1" w15:restartNumberingAfterBreak="0">
    <w:nsid w:val="00000027"/>
    <w:multiLevelType w:val="singleLevel"/>
    <w:tmpl w:val="00000027"/>
    <w:name w:val="WW8Num6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2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3" w15:restartNumberingAfterBreak="0">
    <w:nsid w:val="0000002E"/>
    <w:multiLevelType w:val="singleLevel"/>
    <w:tmpl w:val="0000002E"/>
    <w:name w:val="WW8Num6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2F"/>
    <w:multiLevelType w:val="singleLevel"/>
    <w:tmpl w:val="0000002F"/>
    <w:name w:val="WW8Num7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5" w15:restartNumberingAfterBreak="0">
    <w:nsid w:val="00000032"/>
    <w:multiLevelType w:val="singleLevel"/>
    <w:tmpl w:val="00000032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6" w15:restartNumberingAfterBreak="0">
    <w:nsid w:val="00000037"/>
    <w:multiLevelType w:val="singleLevel"/>
    <w:tmpl w:val="00000037"/>
    <w:name w:val="WW8Num8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7" w15:restartNumberingAfterBreak="0">
    <w:nsid w:val="0000003B"/>
    <w:multiLevelType w:val="hybridMultilevel"/>
    <w:tmpl w:val="2CF89A2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0000003C"/>
    <w:multiLevelType w:val="singleLevel"/>
    <w:tmpl w:val="0000003C"/>
    <w:name w:val="WW8Num8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40"/>
    <w:multiLevelType w:val="singleLevel"/>
    <w:tmpl w:val="00000040"/>
    <w:name w:val="WW8Num9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0" w15:restartNumberingAfterBreak="0">
    <w:nsid w:val="00000043"/>
    <w:multiLevelType w:val="singleLevel"/>
    <w:tmpl w:val="00000043"/>
    <w:name w:val="WW8Num9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1" w15:restartNumberingAfterBreak="0">
    <w:nsid w:val="00000047"/>
    <w:multiLevelType w:val="singleLevel"/>
    <w:tmpl w:val="00000047"/>
    <w:name w:val="WW8Num10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2" w15:restartNumberingAfterBreak="0">
    <w:nsid w:val="00000049"/>
    <w:multiLevelType w:val="singleLevel"/>
    <w:tmpl w:val="00000049"/>
    <w:name w:val="WW8Num10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3" w15:restartNumberingAfterBreak="0">
    <w:nsid w:val="0000004A"/>
    <w:multiLevelType w:val="singleLevel"/>
    <w:tmpl w:val="0000004A"/>
    <w:name w:val="WW8Num10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4" w15:restartNumberingAfterBreak="0">
    <w:nsid w:val="0000004B"/>
    <w:multiLevelType w:val="singleLevel"/>
    <w:tmpl w:val="0000004B"/>
    <w:name w:val="WW8Num10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4D"/>
    <w:multiLevelType w:val="singleLevel"/>
    <w:tmpl w:val="0000004D"/>
    <w:name w:val="WW8Num11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4F"/>
    <w:multiLevelType w:val="singleLevel"/>
    <w:tmpl w:val="0000004F"/>
    <w:name w:val="WW8Num11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7" w15:restartNumberingAfterBreak="0">
    <w:nsid w:val="00000053"/>
    <w:multiLevelType w:val="singleLevel"/>
    <w:tmpl w:val="00000053"/>
    <w:name w:val="WW8Num11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8" w15:restartNumberingAfterBreak="0">
    <w:nsid w:val="00000055"/>
    <w:multiLevelType w:val="singleLevel"/>
    <w:tmpl w:val="00000055"/>
    <w:name w:val="WW8Num12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9" w15:restartNumberingAfterBreak="0">
    <w:nsid w:val="00000056"/>
    <w:multiLevelType w:val="singleLevel"/>
    <w:tmpl w:val="00000056"/>
    <w:name w:val="WW8Num12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0" w15:restartNumberingAfterBreak="0">
    <w:nsid w:val="00000057"/>
    <w:multiLevelType w:val="singleLevel"/>
    <w:tmpl w:val="00000057"/>
    <w:name w:val="WW8Num12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59"/>
    <w:multiLevelType w:val="singleLevel"/>
    <w:tmpl w:val="00000059"/>
    <w:name w:val="WW8Num1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64"/>
    <w:multiLevelType w:val="singleLevel"/>
    <w:tmpl w:val="00000064"/>
    <w:name w:val="WW8Num14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3" w15:restartNumberingAfterBreak="0">
    <w:nsid w:val="00000066"/>
    <w:multiLevelType w:val="singleLevel"/>
    <w:tmpl w:val="00000066"/>
    <w:name w:val="WW8Num14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4" w15:restartNumberingAfterBreak="0">
    <w:nsid w:val="0000006C"/>
    <w:multiLevelType w:val="singleLevel"/>
    <w:tmpl w:val="0000006C"/>
    <w:name w:val="WW8Num15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5" w15:restartNumberingAfterBreak="0">
    <w:nsid w:val="0000006E"/>
    <w:multiLevelType w:val="singleLevel"/>
    <w:tmpl w:val="0000006E"/>
    <w:name w:val="WW8Num1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6" w15:restartNumberingAfterBreak="0">
    <w:nsid w:val="00000071"/>
    <w:multiLevelType w:val="singleLevel"/>
    <w:tmpl w:val="00000071"/>
    <w:name w:val="WW8Num16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7" w15:restartNumberingAfterBreak="0">
    <w:nsid w:val="00B12AFE"/>
    <w:multiLevelType w:val="hybridMultilevel"/>
    <w:tmpl w:val="14568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0F72BE3"/>
    <w:multiLevelType w:val="multilevel"/>
    <w:tmpl w:val="F340A2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162349B"/>
    <w:multiLevelType w:val="multilevel"/>
    <w:tmpl w:val="0162349B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37B415C"/>
    <w:multiLevelType w:val="hybridMultilevel"/>
    <w:tmpl w:val="23B08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4D8054E"/>
    <w:multiLevelType w:val="multilevel"/>
    <w:tmpl w:val="63B6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052F17F3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5496348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5DC6ED8"/>
    <w:multiLevelType w:val="multilevel"/>
    <w:tmpl w:val="05DC6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71E2AA2"/>
    <w:multiLevelType w:val="hybridMultilevel"/>
    <w:tmpl w:val="77A43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77D0242"/>
    <w:multiLevelType w:val="hybridMultilevel"/>
    <w:tmpl w:val="DD3617BE"/>
    <w:lvl w:ilvl="0" w:tplc="2836FA5A">
      <w:start w:val="1"/>
      <w:numFmt w:val="bullet"/>
      <w:suff w:val="space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8292A84"/>
    <w:multiLevelType w:val="hybridMultilevel"/>
    <w:tmpl w:val="9B1AC860"/>
    <w:lvl w:ilvl="0" w:tplc="76EE29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083C07F1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08BE13D5"/>
    <w:multiLevelType w:val="hybridMultilevel"/>
    <w:tmpl w:val="EE028CC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A267EF2"/>
    <w:multiLevelType w:val="multilevel"/>
    <w:tmpl w:val="0A267EF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0A6861EA"/>
    <w:multiLevelType w:val="multilevel"/>
    <w:tmpl w:val="54E44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0A940212"/>
    <w:multiLevelType w:val="hybridMultilevel"/>
    <w:tmpl w:val="B1F48800"/>
    <w:lvl w:ilvl="0" w:tplc="4348ACA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ADD6153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0ADE186A"/>
    <w:multiLevelType w:val="hybridMultilevel"/>
    <w:tmpl w:val="943403A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BC005B5"/>
    <w:multiLevelType w:val="hybridMultilevel"/>
    <w:tmpl w:val="273C81A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0CE97E39"/>
    <w:multiLevelType w:val="hybridMultilevel"/>
    <w:tmpl w:val="83968BDC"/>
    <w:lvl w:ilvl="0" w:tplc="D27EB83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57" w15:restartNumberingAfterBreak="0">
    <w:nsid w:val="0D08145A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E934E12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0F39295D"/>
    <w:multiLevelType w:val="multilevel"/>
    <w:tmpl w:val="D568A2CA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0FDF0256"/>
    <w:multiLevelType w:val="multilevel"/>
    <w:tmpl w:val="0FDF02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0FF2784F"/>
    <w:multiLevelType w:val="hybridMultilevel"/>
    <w:tmpl w:val="D0E80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15775E0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1B204C6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11EA047A"/>
    <w:multiLevelType w:val="multilevel"/>
    <w:tmpl w:val="11EA047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124E6C0B"/>
    <w:multiLevelType w:val="multilevel"/>
    <w:tmpl w:val="124E6C0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15994208"/>
    <w:multiLevelType w:val="multilevel"/>
    <w:tmpl w:val="24AA06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15A87DCA"/>
    <w:multiLevelType w:val="hybridMultilevel"/>
    <w:tmpl w:val="4058E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73D283E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7EC67BB"/>
    <w:multiLevelType w:val="hybridMultilevel"/>
    <w:tmpl w:val="BEBCC93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18CB6580"/>
    <w:multiLevelType w:val="multilevel"/>
    <w:tmpl w:val="18CB658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18CE542C"/>
    <w:multiLevelType w:val="multilevel"/>
    <w:tmpl w:val="18CE54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191567D1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93D7469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195E599C"/>
    <w:multiLevelType w:val="multilevel"/>
    <w:tmpl w:val="024A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1A154906"/>
    <w:multiLevelType w:val="multilevel"/>
    <w:tmpl w:val="1A1549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A283696"/>
    <w:multiLevelType w:val="multilevel"/>
    <w:tmpl w:val="1A28369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1A3A6AF6"/>
    <w:multiLevelType w:val="hybridMultilevel"/>
    <w:tmpl w:val="64F0E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1A863133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1AE16B5A"/>
    <w:multiLevelType w:val="multilevel"/>
    <w:tmpl w:val="1AE16B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C911F9D"/>
    <w:multiLevelType w:val="hybridMultilevel"/>
    <w:tmpl w:val="E4563500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CB92D0C"/>
    <w:multiLevelType w:val="hybridMultilevel"/>
    <w:tmpl w:val="32544A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CC7464C"/>
    <w:multiLevelType w:val="hybridMultilevel"/>
    <w:tmpl w:val="7556F1BA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CE12575"/>
    <w:multiLevelType w:val="hybridMultilevel"/>
    <w:tmpl w:val="0E5C54BA"/>
    <w:lvl w:ilvl="0" w:tplc="D11A7C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1D38371B"/>
    <w:multiLevelType w:val="multilevel"/>
    <w:tmpl w:val="6484BA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1DA1574D"/>
    <w:multiLevelType w:val="multilevel"/>
    <w:tmpl w:val="1DA1574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1EFC57C8"/>
    <w:multiLevelType w:val="hybridMultilevel"/>
    <w:tmpl w:val="32544A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F995D7F"/>
    <w:multiLevelType w:val="multilevel"/>
    <w:tmpl w:val="1F995D7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1FD43453"/>
    <w:multiLevelType w:val="multilevel"/>
    <w:tmpl w:val="1FD4345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20482F5D"/>
    <w:multiLevelType w:val="hybridMultilevel"/>
    <w:tmpl w:val="5FC468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07E2A7E"/>
    <w:multiLevelType w:val="multilevel"/>
    <w:tmpl w:val="207E2A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21061297"/>
    <w:multiLevelType w:val="hybridMultilevel"/>
    <w:tmpl w:val="DEE23572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1503230"/>
    <w:multiLevelType w:val="hybridMultilevel"/>
    <w:tmpl w:val="1972A3E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217374CB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21BB2E19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22AC4CFC"/>
    <w:multiLevelType w:val="multilevel"/>
    <w:tmpl w:val="22AC4CF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22C0508C"/>
    <w:multiLevelType w:val="hybridMultilevel"/>
    <w:tmpl w:val="EB12B0C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231C22F5"/>
    <w:multiLevelType w:val="multilevel"/>
    <w:tmpl w:val="982C6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23E71506"/>
    <w:multiLevelType w:val="hybridMultilevel"/>
    <w:tmpl w:val="5FD0325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240C1888"/>
    <w:multiLevelType w:val="multilevel"/>
    <w:tmpl w:val="240C1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4341D44"/>
    <w:multiLevelType w:val="hybridMultilevel"/>
    <w:tmpl w:val="5BEA9B80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24E2390B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258F23E6"/>
    <w:multiLevelType w:val="multilevel"/>
    <w:tmpl w:val="258F23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268D3BEF"/>
    <w:multiLevelType w:val="hybridMultilevel"/>
    <w:tmpl w:val="8B2448E4"/>
    <w:lvl w:ilvl="0" w:tplc="149AC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 w15:restartNumberingAfterBreak="0">
    <w:nsid w:val="26F07074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26F831DE"/>
    <w:multiLevelType w:val="hybridMultilevel"/>
    <w:tmpl w:val="00700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77C6C5B"/>
    <w:multiLevelType w:val="hybridMultilevel"/>
    <w:tmpl w:val="BEBCC938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2794131B"/>
    <w:multiLevelType w:val="hybridMultilevel"/>
    <w:tmpl w:val="C5389488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285154AF"/>
    <w:multiLevelType w:val="multilevel"/>
    <w:tmpl w:val="285154A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8A44B81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28B55F17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8DE0563"/>
    <w:multiLevelType w:val="hybridMultilevel"/>
    <w:tmpl w:val="B5EE2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9305395"/>
    <w:multiLevelType w:val="hybridMultilevel"/>
    <w:tmpl w:val="4D202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9537D1D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A1D5733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2F0F67"/>
    <w:multiLevelType w:val="hybridMultilevel"/>
    <w:tmpl w:val="1972A3E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2B60477B"/>
    <w:multiLevelType w:val="multilevel"/>
    <w:tmpl w:val="2B60477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2CF85BA0"/>
    <w:multiLevelType w:val="hybridMultilevel"/>
    <w:tmpl w:val="A1223C1A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2D252CDF"/>
    <w:multiLevelType w:val="hybridMultilevel"/>
    <w:tmpl w:val="D9D8B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D6831E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2DA424FF"/>
    <w:multiLevelType w:val="hybridMultilevel"/>
    <w:tmpl w:val="90AEE75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2ED25B7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2F806E1C"/>
    <w:multiLevelType w:val="multilevel"/>
    <w:tmpl w:val="2F806E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0D80518"/>
    <w:multiLevelType w:val="multilevel"/>
    <w:tmpl w:val="30D8051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4" w15:restartNumberingAfterBreak="0">
    <w:nsid w:val="30EB6A3A"/>
    <w:multiLevelType w:val="hybridMultilevel"/>
    <w:tmpl w:val="B36014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12172E0"/>
    <w:multiLevelType w:val="multilevel"/>
    <w:tmpl w:val="BB4E1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3212276F"/>
    <w:multiLevelType w:val="multilevel"/>
    <w:tmpl w:val="3212276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324D726A"/>
    <w:multiLevelType w:val="multilevel"/>
    <w:tmpl w:val="324D726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32885238"/>
    <w:multiLevelType w:val="hybridMultilevel"/>
    <w:tmpl w:val="29982D32"/>
    <w:lvl w:ilvl="0" w:tplc="6E5E78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33685A43"/>
    <w:multiLevelType w:val="multilevel"/>
    <w:tmpl w:val="33685A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3C66655"/>
    <w:multiLevelType w:val="hybridMultilevel"/>
    <w:tmpl w:val="EB12B0C4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33EF2612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2" w15:restartNumberingAfterBreak="0">
    <w:nsid w:val="3474031A"/>
    <w:multiLevelType w:val="hybridMultilevel"/>
    <w:tmpl w:val="4F166AD0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 w15:restartNumberingAfterBreak="0">
    <w:nsid w:val="34E453B2"/>
    <w:multiLevelType w:val="hybridMultilevel"/>
    <w:tmpl w:val="24C02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4" w15:restartNumberingAfterBreak="0">
    <w:nsid w:val="350419B9"/>
    <w:multiLevelType w:val="hybridMultilevel"/>
    <w:tmpl w:val="FD8A5BD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35640403"/>
    <w:multiLevelType w:val="multilevel"/>
    <w:tmpl w:val="3564040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35786EE9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367C6C61"/>
    <w:multiLevelType w:val="multilevel"/>
    <w:tmpl w:val="05ACD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3787698E"/>
    <w:multiLevelType w:val="hybridMultilevel"/>
    <w:tmpl w:val="F74CE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8A130C0"/>
    <w:multiLevelType w:val="hybridMultilevel"/>
    <w:tmpl w:val="DCA2C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8D04151"/>
    <w:multiLevelType w:val="hybridMultilevel"/>
    <w:tmpl w:val="74020ECA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3B74020D"/>
    <w:multiLevelType w:val="multilevel"/>
    <w:tmpl w:val="3B74020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3BAD2747"/>
    <w:multiLevelType w:val="hybridMultilevel"/>
    <w:tmpl w:val="AF3628CE"/>
    <w:lvl w:ilvl="0" w:tplc="BA0CDC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 w15:restartNumberingAfterBreak="0">
    <w:nsid w:val="3BCE12DF"/>
    <w:multiLevelType w:val="multilevel"/>
    <w:tmpl w:val="3BCE12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BF84D5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3CA24088"/>
    <w:multiLevelType w:val="hybridMultilevel"/>
    <w:tmpl w:val="4A46F5D6"/>
    <w:lvl w:ilvl="0" w:tplc="60B4435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6" w15:restartNumberingAfterBreak="0">
    <w:nsid w:val="3CD4454C"/>
    <w:multiLevelType w:val="hybridMultilevel"/>
    <w:tmpl w:val="2B0A8E18"/>
    <w:lvl w:ilvl="0" w:tplc="5E92A4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7" w15:restartNumberingAfterBreak="0">
    <w:nsid w:val="3CE44A35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3D7C7639"/>
    <w:multiLevelType w:val="hybridMultilevel"/>
    <w:tmpl w:val="518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DAE00D9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DDB436C"/>
    <w:multiLevelType w:val="hybridMultilevel"/>
    <w:tmpl w:val="A258A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3A73AD"/>
    <w:multiLevelType w:val="multilevel"/>
    <w:tmpl w:val="3E3A73A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3E812C5D"/>
    <w:multiLevelType w:val="multilevel"/>
    <w:tmpl w:val="3E812C5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3F67132E"/>
    <w:multiLevelType w:val="hybridMultilevel"/>
    <w:tmpl w:val="95485A94"/>
    <w:lvl w:ilvl="0" w:tplc="2D4AE4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4" w15:restartNumberingAfterBreak="0">
    <w:nsid w:val="3FA43DBA"/>
    <w:multiLevelType w:val="multilevel"/>
    <w:tmpl w:val="3FA43DB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3FBD04D8"/>
    <w:multiLevelType w:val="multilevel"/>
    <w:tmpl w:val="3FBD04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D058B7"/>
    <w:multiLevelType w:val="hybridMultilevel"/>
    <w:tmpl w:val="A0B27932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E9EEFC1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strike w:val="0"/>
        <w:dstrike w:val="0"/>
        <w:u w:val="none"/>
        <w:effect w:val="none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1452C0D"/>
    <w:multiLevelType w:val="hybridMultilevel"/>
    <w:tmpl w:val="A7F6372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42DA56FB"/>
    <w:multiLevelType w:val="hybridMultilevel"/>
    <w:tmpl w:val="81006BE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45866868"/>
    <w:multiLevelType w:val="multilevel"/>
    <w:tmpl w:val="785CD1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45F62E95"/>
    <w:multiLevelType w:val="hybridMultilevel"/>
    <w:tmpl w:val="E342EF82"/>
    <w:lvl w:ilvl="0" w:tplc="0A768B96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462E041A"/>
    <w:multiLevelType w:val="hybridMultilevel"/>
    <w:tmpl w:val="854AD74A"/>
    <w:lvl w:ilvl="0" w:tplc="674AEB46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46A15453"/>
    <w:multiLevelType w:val="multilevel"/>
    <w:tmpl w:val="89565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46C64C9D"/>
    <w:multiLevelType w:val="multilevel"/>
    <w:tmpl w:val="46C64C9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46F56E11"/>
    <w:multiLevelType w:val="multilevel"/>
    <w:tmpl w:val="FF02A6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470F5C45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47A13747"/>
    <w:multiLevelType w:val="multilevel"/>
    <w:tmpl w:val="BDFE4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48785F5A"/>
    <w:multiLevelType w:val="multilevel"/>
    <w:tmpl w:val="48785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93369C9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495E5AF9"/>
    <w:multiLevelType w:val="hybridMultilevel"/>
    <w:tmpl w:val="1156775A"/>
    <w:lvl w:ilvl="0" w:tplc="4CB0668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9BA1E65"/>
    <w:multiLevelType w:val="hybridMultilevel"/>
    <w:tmpl w:val="65AE51A2"/>
    <w:lvl w:ilvl="0" w:tplc="461E84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1" w15:restartNumberingAfterBreak="0">
    <w:nsid w:val="4A206044"/>
    <w:multiLevelType w:val="hybridMultilevel"/>
    <w:tmpl w:val="90965CA4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4A4A378E"/>
    <w:multiLevelType w:val="multilevel"/>
    <w:tmpl w:val="4A4A37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4A6B24A4"/>
    <w:multiLevelType w:val="hybridMultilevel"/>
    <w:tmpl w:val="90AEE75A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4" w15:restartNumberingAfterBreak="0">
    <w:nsid w:val="4A8E70BC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4AC82A85"/>
    <w:multiLevelType w:val="hybridMultilevel"/>
    <w:tmpl w:val="09FA0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AE61B0C"/>
    <w:multiLevelType w:val="hybridMultilevel"/>
    <w:tmpl w:val="EFA67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C9652A8"/>
    <w:multiLevelType w:val="hybridMultilevel"/>
    <w:tmpl w:val="43A8E096"/>
    <w:lvl w:ilvl="0" w:tplc="D7B4AB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8" w15:restartNumberingAfterBreak="0">
    <w:nsid w:val="4DC9555E"/>
    <w:multiLevelType w:val="hybridMultilevel"/>
    <w:tmpl w:val="FD8A5BD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9" w15:restartNumberingAfterBreak="0">
    <w:nsid w:val="4DDB0856"/>
    <w:multiLevelType w:val="multilevel"/>
    <w:tmpl w:val="4DDB08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4EF5412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F541255"/>
    <w:multiLevelType w:val="hybridMultilevel"/>
    <w:tmpl w:val="664AB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50AB7BF0"/>
    <w:multiLevelType w:val="multilevel"/>
    <w:tmpl w:val="50AB7BF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5129527F"/>
    <w:multiLevelType w:val="hybridMultilevel"/>
    <w:tmpl w:val="5FC46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2776861"/>
    <w:multiLevelType w:val="hybridMultilevel"/>
    <w:tmpl w:val="B4664916"/>
    <w:lvl w:ilvl="0" w:tplc="2514DC1C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5" w15:restartNumberingAfterBreak="0">
    <w:nsid w:val="53383FA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538E413E"/>
    <w:multiLevelType w:val="hybridMultilevel"/>
    <w:tmpl w:val="A0D21AAC"/>
    <w:lvl w:ilvl="0" w:tplc="169242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7" w15:restartNumberingAfterBreak="0">
    <w:nsid w:val="53B763A7"/>
    <w:multiLevelType w:val="multilevel"/>
    <w:tmpl w:val="53B763A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55D75B1D"/>
    <w:multiLevelType w:val="hybridMultilevel"/>
    <w:tmpl w:val="72A0F5E0"/>
    <w:lvl w:ilvl="0" w:tplc="31D4082A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56095F4B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0" w15:restartNumberingAfterBreak="0">
    <w:nsid w:val="56886CFF"/>
    <w:multiLevelType w:val="multilevel"/>
    <w:tmpl w:val="56886C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56A545A8"/>
    <w:multiLevelType w:val="multilevel"/>
    <w:tmpl w:val="56A545A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573B2BE1"/>
    <w:multiLevelType w:val="multilevel"/>
    <w:tmpl w:val="573B2BE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589D4D35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59F41C0F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5BBD329E"/>
    <w:multiLevelType w:val="hybridMultilevel"/>
    <w:tmpl w:val="5FD03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5C457B0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5CFA1C4F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5CFD0DBC"/>
    <w:multiLevelType w:val="hybridMultilevel"/>
    <w:tmpl w:val="FAC64470"/>
    <w:lvl w:ilvl="0" w:tplc="A7CA5EB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9" w15:restartNumberingAfterBreak="0">
    <w:nsid w:val="5D9979F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DE5681D"/>
    <w:multiLevelType w:val="hybridMultilevel"/>
    <w:tmpl w:val="C8760B5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DEC00F4"/>
    <w:multiLevelType w:val="hybridMultilevel"/>
    <w:tmpl w:val="D070EF5C"/>
    <w:lvl w:ilvl="0" w:tplc="B9C659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2" w15:restartNumberingAfterBreak="0">
    <w:nsid w:val="5E2D2EB7"/>
    <w:multiLevelType w:val="hybridMultilevel"/>
    <w:tmpl w:val="900CBD84"/>
    <w:lvl w:ilvl="0" w:tplc="5A9811A0">
      <w:start w:val="1"/>
      <w:numFmt w:val="decimal"/>
      <w:lvlText w:val="%1)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3" w15:restartNumberingAfterBreak="0">
    <w:nsid w:val="5E4004AB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60317A40"/>
    <w:multiLevelType w:val="hybridMultilevel"/>
    <w:tmpl w:val="32AC5A8E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615D7EF3"/>
    <w:multiLevelType w:val="hybridMultilevel"/>
    <w:tmpl w:val="77A434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1C87E86"/>
    <w:multiLevelType w:val="hybridMultilevel"/>
    <w:tmpl w:val="CBEE0B2E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6212211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621A4CD8"/>
    <w:multiLevelType w:val="hybridMultilevel"/>
    <w:tmpl w:val="8828E2C8"/>
    <w:lvl w:ilvl="0" w:tplc="4756000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09" w15:restartNumberingAfterBreak="0">
    <w:nsid w:val="6321437B"/>
    <w:multiLevelType w:val="multilevel"/>
    <w:tmpl w:val="2466A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 w15:restartNumberingAfterBreak="0">
    <w:nsid w:val="632E39C4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63532C57"/>
    <w:multiLevelType w:val="hybridMultilevel"/>
    <w:tmpl w:val="B4664916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2" w15:restartNumberingAfterBreak="0">
    <w:nsid w:val="63CA76A6"/>
    <w:multiLevelType w:val="multilevel"/>
    <w:tmpl w:val="63CA76A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649D2257"/>
    <w:multiLevelType w:val="multilevel"/>
    <w:tmpl w:val="649D225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64DE729D"/>
    <w:multiLevelType w:val="hybridMultilevel"/>
    <w:tmpl w:val="EB4A0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65D44676"/>
    <w:multiLevelType w:val="hybridMultilevel"/>
    <w:tmpl w:val="AFCCAB4C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66094334"/>
    <w:multiLevelType w:val="hybridMultilevel"/>
    <w:tmpl w:val="739E192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7" w15:restartNumberingAfterBreak="0">
    <w:nsid w:val="662452FB"/>
    <w:multiLevelType w:val="multilevel"/>
    <w:tmpl w:val="5588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665E7583"/>
    <w:multiLevelType w:val="multilevel"/>
    <w:tmpl w:val="665E758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66965FA3"/>
    <w:multiLevelType w:val="hybridMultilevel"/>
    <w:tmpl w:val="108C4002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676301FC"/>
    <w:multiLevelType w:val="multilevel"/>
    <w:tmpl w:val="67630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68CA60CD"/>
    <w:multiLevelType w:val="hybridMultilevel"/>
    <w:tmpl w:val="ED0EC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698973FB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6A1913A7"/>
    <w:multiLevelType w:val="hybridMultilevel"/>
    <w:tmpl w:val="23B08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6A1D3164"/>
    <w:multiLevelType w:val="hybridMultilevel"/>
    <w:tmpl w:val="273EDACC"/>
    <w:lvl w:ilvl="0" w:tplc="A332440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6ABA2C1A"/>
    <w:multiLevelType w:val="multilevel"/>
    <w:tmpl w:val="6ABA2C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6ABA342E"/>
    <w:multiLevelType w:val="multilevel"/>
    <w:tmpl w:val="6ABA342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6B79494D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6CB10394"/>
    <w:multiLevelType w:val="hybridMultilevel"/>
    <w:tmpl w:val="14322C26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6DFD5051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6E574C9E"/>
    <w:multiLevelType w:val="hybridMultilevel"/>
    <w:tmpl w:val="AC7EFF9C"/>
    <w:lvl w:ilvl="0" w:tplc="B5A2A5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6FFD0629"/>
    <w:multiLevelType w:val="hybridMultilevel"/>
    <w:tmpl w:val="7B60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7110537F"/>
    <w:multiLevelType w:val="hybridMultilevel"/>
    <w:tmpl w:val="3780996C"/>
    <w:lvl w:ilvl="0" w:tplc="B6F2E5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3" w15:restartNumberingAfterBreak="0">
    <w:nsid w:val="715515DA"/>
    <w:multiLevelType w:val="hybridMultilevel"/>
    <w:tmpl w:val="2B0EF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1580726"/>
    <w:multiLevelType w:val="multilevel"/>
    <w:tmpl w:val="CDF6F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720D1CE0"/>
    <w:multiLevelType w:val="multilevel"/>
    <w:tmpl w:val="720D1CE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72E052AF"/>
    <w:multiLevelType w:val="hybridMultilevel"/>
    <w:tmpl w:val="854AD74A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7" w15:restartNumberingAfterBreak="0">
    <w:nsid w:val="74C91BBB"/>
    <w:multiLevelType w:val="multilevel"/>
    <w:tmpl w:val="74C91B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75615BD7"/>
    <w:multiLevelType w:val="hybridMultilevel"/>
    <w:tmpl w:val="2B90876C"/>
    <w:lvl w:ilvl="0" w:tplc="047EB19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75F74E2D"/>
    <w:multiLevelType w:val="hybridMultilevel"/>
    <w:tmpl w:val="744C2B1E"/>
    <w:lvl w:ilvl="0" w:tplc="23B2CF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0" w15:restartNumberingAfterBreak="0">
    <w:nsid w:val="76932517"/>
    <w:multiLevelType w:val="hybridMultilevel"/>
    <w:tmpl w:val="739E192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1" w15:restartNumberingAfterBreak="0">
    <w:nsid w:val="769460DB"/>
    <w:multiLevelType w:val="hybridMultilevel"/>
    <w:tmpl w:val="0984694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76C95CAE"/>
    <w:multiLevelType w:val="multilevel"/>
    <w:tmpl w:val="76C95CAE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3" w15:restartNumberingAfterBreak="0">
    <w:nsid w:val="76F037CF"/>
    <w:multiLevelType w:val="multilevel"/>
    <w:tmpl w:val="76F037CF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4" w15:restartNumberingAfterBreak="0">
    <w:nsid w:val="77914054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 w15:restartNumberingAfterBreak="0">
    <w:nsid w:val="77D744B6"/>
    <w:multiLevelType w:val="hybridMultilevel"/>
    <w:tmpl w:val="9D0EB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78495E29"/>
    <w:multiLevelType w:val="multilevel"/>
    <w:tmpl w:val="78495E2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7" w15:restartNumberingAfterBreak="0">
    <w:nsid w:val="786501C3"/>
    <w:multiLevelType w:val="multilevel"/>
    <w:tmpl w:val="786501C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78A3461E"/>
    <w:multiLevelType w:val="multilevel"/>
    <w:tmpl w:val="CB808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9" w15:restartNumberingAfterBreak="0">
    <w:nsid w:val="7A6E24F6"/>
    <w:multiLevelType w:val="hybridMultilevel"/>
    <w:tmpl w:val="1F767806"/>
    <w:lvl w:ilvl="0" w:tplc="68CE263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0" w15:restartNumberingAfterBreak="0">
    <w:nsid w:val="7ACC317E"/>
    <w:multiLevelType w:val="multilevel"/>
    <w:tmpl w:val="7ACC31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1" w15:restartNumberingAfterBreak="0">
    <w:nsid w:val="7BCE5948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2" w15:restartNumberingAfterBreak="0">
    <w:nsid w:val="7BF66830"/>
    <w:multiLevelType w:val="hybridMultilevel"/>
    <w:tmpl w:val="273C81AE"/>
    <w:lvl w:ilvl="0" w:tplc="993E6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3" w15:restartNumberingAfterBreak="0">
    <w:nsid w:val="7C4C3CD6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4" w15:restartNumberingAfterBreak="0">
    <w:nsid w:val="7C715915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 w15:restartNumberingAfterBreak="0">
    <w:nsid w:val="7CCC7342"/>
    <w:multiLevelType w:val="hybridMultilevel"/>
    <w:tmpl w:val="89E6C880"/>
    <w:lvl w:ilvl="0" w:tplc="23DE7D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6" w15:restartNumberingAfterBreak="0">
    <w:nsid w:val="7D766554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7DC002B9"/>
    <w:multiLevelType w:val="multilevel"/>
    <w:tmpl w:val="7DC002B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7E8514B0"/>
    <w:multiLevelType w:val="hybridMultilevel"/>
    <w:tmpl w:val="2334D248"/>
    <w:lvl w:ilvl="0" w:tplc="40F8D2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9" w15:restartNumberingAfterBreak="0">
    <w:nsid w:val="7EE02706"/>
    <w:multiLevelType w:val="multilevel"/>
    <w:tmpl w:val="7EE0270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7FCC01DF"/>
    <w:multiLevelType w:val="hybridMultilevel"/>
    <w:tmpl w:val="E4C89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376828">
    <w:abstractNumId w:val="234"/>
  </w:num>
  <w:num w:numId="2" w16cid:durableId="1289823544">
    <w:abstractNumId w:val="162"/>
  </w:num>
  <w:num w:numId="3" w16cid:durableId="1959483089">
    <w:abstractNumId w:val="97"/>
  </w:num>
  <w:num w:numId="4" w16cid:durableId="278070038">
    <w:abstractNumId w:val="41"/>
  </w:num>
  <w:num w:numId="5" w16cid:durableId="1892691000">
    <w:abstractNumId w:val="74"/>
  </w:num>
  <w:num w:numId="6" w16cid:durableId="732698778">
    <w:abstractNumId w:val="183"/>
  </w:num>
  <w:num w:numId="7" w16cid:durableId="587275304">
    <w:abstractNumId w:val="101"/>
  </w:num>
  <w:num w:numId="8" w16cid:durableId="572204549">
    <w:abstractNumId w:val="252"/>
  </w:num>
  <w:num w:numId="9" w16cid:durableId="1148280476">
    <w:abstractNumId w:val="173"/>
  </w:num>
  <w:num w:numId="10" w16cid:durableId="409934425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4319100">
    <w:abstractNumId w:val="248"/>
  </w:num>
  <w:num w:numId="12" w16cid:durableId="1714427767">
    <w:abstractNumId w:val="106"/>
  </w:num>
  <w:num w:numId="13" w16cid:durableId="950162647">
    <w:abstractNumId w:val="137"/>
  </w:num>
  <w:num w:numId="14" w16cid:durableId="1114859847">
    <w:abstractNumId w:val="111"/>
  </w:num>
  <w:num w:numId="15" w16cid:durableId="635456224">
    <w:abstractNumId w:val="124"/>
  </w:num>
  <w:num w:numId="16" w16cid:durableId="1461148320">
    <w:abstractNumId w:val="195"/>
  </w:num>
  <w:num w:numId="17" w16cid:durableId="312562716">
    <w:abstractNumId w:val="253"/>
  </w:num>
  <w:num w:numId="18" w16cid:durableId="622126">
    <w:abstractNumId w:val="68"/>
  </w:num>
  <w:num w:numId="19" w16cid:durableId="1464809782">
    <w:abstractNumId w:val="121"/>
  </w:num>
  <w:num w:numId="20" w16cid:durableId="1315185299">
    <w:abstractNumId w:val="186"/>
  </w:num>
  <w:num w:numId="21" w16cid:durableId="941961002">
    <w:abstractNumId w:val="3"/>
  </w:num>
  <w:num w:numId="22" w16cid:durableId="654651281">
    <w:abstractNumId w:val="29"/>
  </w:num>
  <w:num w:numId="23" w16cid:durableId="1541622495">
    <w:abstractNumId w:val="18"/>
  </w:num>
  <w:num w:numId="24" w16cid:durableId="455296722">
    <w:abstractNumId w:val="20"/>
  </w:num>
  <w:num w:numId="25" w16cid:durableId="1432774084">
    <w:abstractNumId w:val="6"/>
  </w:num>
  <w:num w:numId="26" w16cid:durableId="2038970186">
    <w:abstractNumId w:val="15"/>
  </w:num>
  <w:num w:numId="27" w16cid:durableId="1155485418">
    <w:abstractNumId w:val="152"/>
  </w:num>
  <w:num w:numId="28" w16cid:durableId="1877426559">
    <w:abstractNumId w:val="250"/>
  </w:num>
  <w:num w:numId="29" w16cid:durableId="1041592186">
    <w:abstractNumId w:val="135"/>
  </w:num>
  <w:num w:numId="30" w16cid:durableId="1186214462">
    <w:abstractNumId w:val="22"/>
  </w:num>
  <w:num w:numId="31" w16cid:durableId="691539266">
    <w:abstractNumId w:val="8"/>
  </w:num>
  <w:num w:numId="32" w16cid:durableId="876045356">
    <w:abstractNumId w:val="36"/>
  </w:num>
  <w:num w:numId="33" w16cid:durableId="1580021807">
    <w:abstractNumId w:val="14"/>
  </w:num>
  <w:num w:numId="34" w16cid:durableId="399984252">
    <w:abstractNumId w:val="25"/>
  </w:num>
  <w:num w:numId="35" w16cid:durableId="1474562985">
    <w:abstractNumId w:val="0"/>
  </w:num>
  <w:num w:numId="36" w16cid:durableId="1202782832">
    <w:abstractNumId w:val="4"/>
  </w:num>
  <w:num w:numId="37" w16cid:durableId="343630889">
    <w:abstractNumId w:val="16"/>
  </w:num>
  <w:num w:numId="38" w16cid:durableId="1699237354">
    <w:abstractNumId w:val="13"/>
  </w:num>
  <w:num w:numId="39" w16cid:durableId="889415288">
    <w:abstractNumId w:val="27"/>
  </w:num>
  <w:num w:numId="40" w16cid:durableId="1650786738">
    <w:abstractNumId w:val="35"/>
  </w:num>
  <w:num w:numId="41" w16cid:durableId="1436173614">
    <w:abstractNumId w:val="32"/>
  </w:num>
  <w:num w:numId="42" w16cid:durableId="1164318748">
    <w:abstractNumId w:val="9"/>
  </w:num>
  <w:num w:numId="43" w16cid:durableId="1931889551">
    <w:abstractNumId w:val="28"/>
  </w:num>
  <w:num w:numId="44" w16cid:durableId="955983480">
    <w:abstractNumId w:val="2"/>
  </w:num>
  <w:num w:numId="45" w16cid:durableId="1247573613">
    <w:abstractNumId w:val="10"/>
  </w:num>
  <w:num w:numId="46" w16cid:durableId="618923075">
    <w:abstractNumId w:val="33"/>
  </w:num>
  <w:num w:numId="47" w16cid:durableId="120196378">
    <w:abstractNumId w:val="12"/>
  </w:num>
  <w:num w:numId="48" w16cid:durableId="480775187">
    <w:abstractNumId w:val="76"/>
  </w:num>
  <w:num w:numId="49" w16cid:durableId="1076129525">
    <w:abstractNumId w:val="66"/>
  </w:num>
  <w:num w:numId="50" w16cid:durableId="1714694546">
    <w:abstractNumId w:val="37"/>
  </w:num>
  <w:num w:numId="51" w16cid:durableId="1003121135">
    <w:abstractNumId w:val="133"/>
  </w:num>
  <w:num w:numId="52" w16cid:durableId="1826968349">
    <w:abstractNumId w:val="150"/>
  </w:num>
  <w:num w:numId="53" w16cid:durableId="935599635">
    <w:abstractNumId w:val="260"/>
  </w:num>
  <w:num w:numId="54" w16cid:durableId="217013957">
    <w:abstractNumId w:val="139"/>
  </w:num>
  <w:num w:numId="55" w16cid:durableId="1194877678">
    <w:abstractNumId w:val="255"/>
  </w:num>
  <w:num w:numId="56" w16cid:durableId="469326912">
    <w:abstractNumId w:val="224"/>
  </w:num>
  <w:num w:numId="57" w16cid:durableId="580801301">
    <w:abstractNumId w:val="52"/>
  </w:num>
  <w:num w:numId="58" w16cid:durableId="1973368953">
    <w:abstractNumId w:val="202"/>
  </w:num>
  <w:num w:numId="59" w16cid:durableId="1644384344">
    <w:abstractNumId w:val="230"/>
  </w:num>
  <w:num w:numId="60" w16cid:durableId="839467843">
    <w:abstractNumId w:val="148"/>
  </w:num>
  <w:num w:numId="61" w16cid:durableId="497502871">
    <w:abstractNumId w:val="128"/>
  </w:num>
  <w:num w:numId="62" w16cid:durableId="1949896623">
    <w:abstractNumId w:val="201"/>
  </w:num>
  <w:num w:numId="63" w16cid:durableId="1127236661">
    <w:abstractNumId w:val="176"/>
  </w:num>
  <w:num w:numId="64" w16cid:durableId="696975647">
    <w:abstractNumId w:val="146"/>
  </w:num>
  <w:num w:numId="65" w16cid:durableId="1869446738">
    <w:abstractNumId w:val="83"/>
  </w:num>
  <w:num w:numId="66" w16cid:durableId="1962807002">
    <w:abstractNumId w:val="177"/>
  </w:num>
  <w:num w:numId="67" w16cid:durableId="128674353">
    <w:abstractNumId w:val="153"/>
  </w:num>
  <w:num w:numId="68" w16cid:durableId="1294602012">
    <w:abstractNumId w:val="232"/>
  </w:num>
  <w:num w:numId="69" w16cid:durableId="199780105">
    <w:abstractNumId w:val="103"/>
  </w:num>
  <w:num w:numId="70" w16cid:durableId="16662643">
    <w:abstractNumId w:val="231"/>
  </w:num>
  <w:num w:numId="71" w16cid:durableId="1336301581">
    <w:abstractNumId w:val="170"/>
  </w:num>
  <w:num w:numId="72" w16cid:durableId="2138571936">
    <w:abstractNumId w:val="61"/>
  </w:num>
  <w:num w:numId="73" w16cid:durableId="1044720429">
    <w:abstractNumId w:val="112"/>
  </w:num>
  <w:num w:numId="74" w16cid:durableId="972716339">
    <w:abstractNumId w:val="221"/>
  </w:num>
  <w:num w:numId="75" w16cid:durableId="1663696962">
    <w:abstractNumId w:val="239"/>
  </w:num>
  <w:num w:numId="76" w16cid:durableId="205529124">
    <w:abstractNumId w:val="249"/>
  </w:num>
  <w:num w:numId="77" w16cid:durableId="600263820">
    <w:abstractNumId w:val="118"/>
  </w:num>
  <w:num w:numId="78" w16cid:durableId="1199662264">
    <w:abstractNumId w:val="67"/>
  </w:num>
  <w:num w:numId="79" w16cid:durableId="1529173525">
    <w:abstractNumId w:val="47"/>
  </w:num>
  <w:num w:numId="80" w16cid:durableId="470636470">
    <w:abstractNumId w:val="181"/>
  </w:num>
  <w:num w:numId="81" w16cid:durableId="1448040083">
    <w:abstractNumId w:val="233"/>
  </w:num>
  <w:num w:numId="82" w16cid:durableId="1499923615">
    <w:abstractNumId w:val="175"/>
  </w:num>
  <w:num w:numId="83" w16cid:durableId="191845298">
    <w:abstractNumId w:val="132"/>
  </w:num>
  <w:num w:numId="84" w16cid:durableId="1355570648">
    <w:abstractNumId w:val="214"/>
  </w:num>
  <w:num w:numId="85" w16cid:durableId="1317685836">
    <w:abstractNumId w:val="105"/>
  </w:num>
  <w:num w:numId="86" w16cid:durableId="27725586">
    <w:abstractNumId w:val="142"/>
  </w:num>
  <w:num w:numId="87" w16cid:durableId="493229954">
    <w:abstractNumId w:val="5"/>
  </w:num>
  <w:num w:numId="88" w16cid:durableId="812646736">
    <w:abstractNumId w:val="11"/>
  </w:num>
  <w:num w:numId="89" w16cid:durableId="1209996679">
    <w:abstractNumId w:val="21"/>
  </w:num>
  <w:num w:numId="90" w16cid:durableId="1682782387">
    <w:abstractNumId w:val="23"/>
  </w:num>
  <w:num w:numId="91" w16cid:durableId="387265181">
    <w:abstractNumId w:val="24"/>
  </w:num>
  <w:num w:numId="92" w16cid:durableId="659309961">
    <w:abstractNumId w:val="26"/>
  </w:num>
  <w:num w:numId="93" w16cid:durableId="690179455">
    <w:abstractNumId w:val="30"/>
  </w:num>
  <w:num w:numId="94" w16cid:durableId="1955474612">
    <w:abstractNumId w:val="31"/>
  </w:num>
  <w:num w:numId="95" w16cid:durableId="561866797">
    <w:abstractNumId w:val="34"/>
  </w:num>
  <w:num w:numId="96" w16cid:durableId="383408475">
    <w:abstractNumId w:val="1"/>
  </w:num>
  <w:num w:numId="97" w16cid:durableId="868370723">
    <w:abstractNumId w:val="7"/>
  </w:num>
  <w:num w:numId="98" w16cid:durableId="1732390626">
    <w:abstractNumId w:val="19"/>
  </w:num>
  <w:num w:numId="99" w16cid:durableId="1500004669">
    <w:abstractNumId w:val="107"/>
  </w:num>
  <w:num w:numId="100" w16cid:durableId="1425301831">
    <w:abstractNumId w:val="188"/>
  </w:num>
  <w:num w:numId="101" w16cid:durableId="26374352">
    <w:abstractNumId w:val="208"/>
  </w:num>
  <w:num w:numId="102" w16cid:durableId="1902520811">
    <w:abstractNumId w:val="241"/>
  </w:num>
  <w:num w:numId="103" w16cid:durableId="284703946">
    <w:abstractNumId w:val="158"/>
  </w:num>
  <w:num w:numId="104" w16cid:durableId="1106117726">
    <w:abstractNumId w:val="228"/>
  </w:num>
  <w:num w:numId="105" w16cid:durableId="1542786844">
    <w:abstractNumId w:val="46"/>
  </w:num>
  <w:num w:numId="106" w16cid:durableId="1967078016">
    <w:abstractNumId w:val="82"/>
  </w:num>
  <w:num w:numId="107" w16cid:durableId="1382441132">
    <w:abstractNumId w:val="156"/>
  </w:num>
  <w:num w:numId="108" w16cid:durableId="606160601">
    <w:abstractNumId w:val="204"/>
  </w:num>
  <w:num w:numId="109" w16cid:durableId="1089813375">
    <w:abstractNumId w:val="91"/>
  </w:num>
  <w:num w:numId="110" w16cid:durableId="1635911556">
    <w:abstractNumId w:val="49"/>
  </w:num>
  <w:num w:numId="111" w16cid:durableId="2041542560">
    <w:abstractNumId w:val="100"/>
  </w:num>
  <w:num w:numId="112" w16cid:durableId="1349405063">
    <w:abstractNumId w:val="56"/>
  </w:num>
  <w:num w:numId="113" w16cid:durableId="1806464780">
    <w:abstractNumId w:val="206"/>
  </w:num>
  <w:num w:numId="114" w16cid:durableId="1918634742">
    <w:abstractNumId w:val="215"/>
  </w:num>
  <w:num w:numId="115" w16cid:durableId="1726563701">
    <w:abstractNumId w:val="54"/>
  </w:num>
  <w:num w:numId="116" w16cid:durableId="1164395084">
    <w:abstractNumId w:val="157"/>
  </w:num>
  <w:num w:numId="117" w16cid:durableId="729113235">
    <w:abstractNumId w:val="160"/>
  </w:num>
  <w:num w:numId="118" w16cid:durableId="766773738">
    <w:abstractNumId w:val="140"/>
  </w:num>
  <w:num w:numId="119" w16cid:durableId="901988924">
    <w:abstractNumId w:val="219"/>
  </w:num>
  <w:num w:numId="120" w16cid:durableId="1717123284">
    <w:abstractNumId w:val="171"/>
  </w:num>
  <w:num w:numId="121" w16cid:durableId="712384737">
    <w:abstractNumId w:val="80"/>
  </w:num>
  <w:num w:numId="122" w16cid:durableId="1869440782">
    <w:abstractNumId w:val="117"/>
  </w:num>
  <w:num w:numId="123" w16cid:durableId="2136214104">
    <w:abstractNumId w:val="200"/>
  </w:num>
  <w:num w:numId="124" w16cid:durableId="298464953">
    <w:abstractNumId w:val="77"/>
  </w:num>
  <w:num w:numId="125" w16cid:durableId="732316927">
    <w:abstractNumId w:val="129"/>
  </w:num>
  <w:num w:numId="126" w16cid:durableId="351340743">
    <w:abstractNumId w:val="108"/>
  </w:num>
  <w:num w:numId="127" w16cid:durableId="250314236">
    <w:abstractNumId w:val="243"/>
  </w:num>
  <w:num w:numId="128" w16cid:durableId="758647110">
    <w:abstractNumId w:val="39"/>
  </w:num>
  <w:num w:numId="129" w16cid:durableId="366179963">
    <w:abstractNumId w:val="79"/>
  </w:num>
  <w:num w:numId="130" w16cid:durableId="1270351525">
    <w:abstractNumId w:val="44"/>
  </w:num>
  <w:num w:numId="131" w16cid:durableId="1472017629">
    <w:abstractNumId w:val="167"/>
  </w:num>
  <w:num w:numId="132" w16cid:durableId="807824279">
    <w:abstractNumId w:val="190"/>
  </w:num>
  <w:num w:numId="133" w16cid:durableId="1886062321">
    <w:abstractNumId w:val="257"/>
  </w:num>
  <w:num w:numId="134" w16cid:durableId="375155447">
    <w:abstractNumId w:val="155"/>
  </w:num>
  <w:num w:numId="135" w16cid:durableId="400364">
    <w:abstractNumId w:val="123"/>
  </w:num>
  <w:num w:numId="136" w16cid:durableId="514616443">
    <w:abstractNumId w:val="220"/>
  </w:num>
  <w:num w:numId="137" w16cid:durableId="235092496">
    <w:abstractNumId w:val="237"/>
  </w:num>
  <w:num w:numId="138" w16cid:durableId="309599127">
    <w:abstractNumId w:val="242"/>
  </w:num>
  <w:num w:numId="139" w16cid:durableId="437026314">
    <w:abstractNumId w:val="99"/>
  </w:num>
  <w:num w:numId="140" w16cid:durableId="1987124999">
    <w:abstractNumId w:val="245"/>
  </w:num>
  <w:num w:numId="141" w16cid:durableId="754522174">
    <w:abstractNumId w:val="110"/>
  </w:num>
  <w:num w:numId="142" w16cid:durableId="1199273795">
    <w:abstractNumId w:val="210"/>
  </w:num>
  <w:num w:numId="143" w16cid:durableId="1078676580">
    <w:abstractNumId w:val="193"/>
  </w:num>
  <w:num w:numId="144" w16cid:durableId="1195389106">
    <w:abstractNumId w:val="169"/>
  </w:num>
  <w:num w:numId="145" w16cid:durableId="371075818">
    <w:abstractNumId w:val="114"/>
  </w:num>
  <w:num w:numId="146" w16cid:durableId="2102993002">
    <w:abstractNumId w:val="180"/>
  </w:num>
  <w:num w:numId="147" w16cid:durableId="98111538">
    <w:abstractNumId w:val="229"/>
  </w:num>
  <w:num w:numId="148" w16cid:durableId="1983459892">
    <w:abstractNumId w:val="258"/>
  </w:num>
  <w:num w:numId="149" w16cid:durableId="72818327">
    <w:abstractNumId w:val="145"/>
  </w:num>
  <w:num w:numId="150" w16cid:durableId="182324700">
    <w:abstractNumId w:val="198"/>
  </w:num>
  <w:num w:numId="151" w16cid:durableId="1157765623">
    <w:abstractNumId w:val="217"/>
  </w:num>
  <w:num w:numId="152" w16cid:durableId="1643802577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3" w16cid:durableId="1599100073">
    <w:abstractNumId w:val="51"/>
  </w:num>
  <w:num w:numId="154" w16cid:durableId="122235509">
    <w:abstractNumId w:val="2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50369985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580063202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1791976800">
    <w:abstractNumId w:val="223"/>
  </w:num>
  <w:num w:numId="158" w16cid:durableId="182935371">
    <w:abstractNumId w:val="184"/>
  </w:num>
  <w:num w:numId="159" w16cid:durableId="999582591">
    <w:abstractNumId w:val="240"/>
  </w:num>
  <w:num w:numId="160" w16cid:durableId="1261640167">
    <w:abstractNumId w:val="130"/>
  </w:num>
  <w:num w:numId="161" w16cid:durableId="1742287651">
    <w:abstractNumId w:val="92"/>
  </w:num>
  <w:num w:numId="162" w16cid:durableId="860825308">
    <w:abstractNumId w:val="254"/>
  </w:num>
  <w:num w:numId="163" w16cid:durableId="358045178">
    <w:abstractNumId w:val="168"/>
  </w:num>
  <w:num w:numId="164" w16cid:durableId="1691447864">
    <w:abstractNumId w:val="94"/>
  </w:num>
  <w:num w:numId="165" w16cid:durableId="437681445">
    <w:abstractNumId w:val="185"/>
  </w:num>
  <w:num w:numId="166" w16cid:durableId="1061251587">
    <w:abstractNumId w:val="86"/>
  </w:num>
  <w:num w:numId="167" w16cid:durableId="1786193774">
    <w:abstractNumId w:val="194"/>
  </w:num>
  <w:num w:numId="168" w16cid:durableId="377317869">
    <w:abstractNumId w:val="251"/>
  </w:num>
  <w:num w:numId="169" w16cid:durableId="2061974006">
    <w:abstractNumId w:val="78"/>
  </w:num>
  <w:num w:numId="170" w16cid:durableId="486746754">
    <w:abstractNumId w:val="63"/>
  </w:num>
  <w:num w:numId="171" w16cid:durableId="437216210">
    <w:abstractNumId w:val="138"/>
  </w:num>
  <w:num w:numId="172" w16cid:durableId="1511484276">
    <w:abstractNumId w:val="134"/>
  </w:num>
  <w:num w:numId="173" w16cid:durableId="1537346796">
    <w:abstractNumId w:val="179"/>
  </w:num>
  <w:num w:numId="174" w16cid:durableId="1990210666">
    <w:abstractNumId w:val="87"/>
  </w:num>
  <w:num w:numId="175" w16cid:durableId="848375636">
    <w:abstractNumId w:val="163"/>
  </w:num>
  <w:num w:numId="176" w16cid:durableId="635991273">
    <w:abstractNumId w:val="192"/>
  </w:num>
  <w:num w:numId="177" w16cid:durableId="589393237">
    <w:abstractNumId w:val="259"/>
  </w:num>
  <w:num w:numId="178" w16cid:durableId="1375425439">
    <w:abstractNumId w:val="95"/>
  </w:num>
  <w:num w:numId="179" w16cid:durableId="849493907">
    <w:abstractNumId w:val="85"/>
  </w:num>
  <w:num w:numId="180" w16cid:durableId="512570825">
    <w:abstractNumId w:val="182"/>
  </w:num>
  <w:num w:numId="181" w16cid:durableId="1481271221">
    <w:abstractNumId w:val="191"/>
  </w:num>
  <w:num w:numId="182" w16cid:durableId="1204176918">
    <w:abstractNumId w:val="70"/>
  </w:num>
  <w:num w:numId="183" w16cid:durableId="1429424639">
    <w:abstractNumId w:val="225"/>
  </w:num>
  <w:num w:numId="184" w16cid:durableId="440955243">
    <w:abstractNumId w:val="212"/>
  </w:num>
  <w:num w:numId="185" w16cid:durableId="1471825657">
    <w:abstractNumId w:val="218"/>
  </w:num>
  <w:num w:numId="186" w16cid:durableId="867108648">
    <w:abstractNumId w:val="50"/>
  </w:num>
  <w:num w:numId="187" w16cid:durableId="743576442">
    <w:abstractNumId w:val="141"/>
  </w:num>
  <w:num w:numId="188" w16cid:durableId="693774507">
    <w:abstractNumId w:val="187"/>
  </w:num>
  <w:num w:numId="189" w16cid:durableId="398988690">
    <w:abstractNumId w:val="154"/>
  </w:num>
  <w:num w:numId="190" w16cid:durableId="1523015141">
    <w:abstractNumId w:val="127"/>
  </w:num>
  <w:num w:numId="191" w16cid:durableId="2144692143">
    <w:abstractNumId w:val="246"/>
  </w:num>
  <w:num w:numId="192" w16cid:durableId="1548487569">
    <w:abstractNumId w:val="71"/>
  </w:num>
  <w:num w:numId="193" w16cid:durableId="115830536">
    <w:abstractNumId w:val="235"/>
  </w:num>
  <w:num w:numId="194" w16cid:durableId="667099305">
    <w:abstractNumId w:val="226"/>
  </w:num>
  <w:num w:numId="195" w16cid:durableId="1105424770">
    <w:abstractNumId w:val="151"/>
  </w:num>
  <w:num w:numId="196" w16cid:durableId="2033870796">
    <w:abstractNumId w:val="213"/>
  </w:num>
  <w:num w:numId="197" w16cid:durableId="894507274">
    <w:abstractNumId w:val="116"/>
  </w:num>
  <w:num w:numId="198" w16cid:durableId="790518145">
    <w:abstractNumId w:val="64"/>
  </w:num>
  <w:num w:numId="199" w16cid:durableId="1123694928">
    <w:abstractNumId w:val="88"/>
  </w:num>
  <w:num w:numId="200" w16cid:durableId="182714469">
    <w:abstractNumId w:val="247"/>
  </w:num>
  <w:num w:numId="201" w16cid:durableId="1464470775">
    <w:abstractNumId w:val="172"/>
  </w:num>
  <w:num w:numId="202" w16cid:durableId="1637756530">
    <w:abstractNumId w:val="102"/>
  </w:num>
  <w:num w:numId="203" w16cid:durableId="1166359268">
    <w:abstractNumId w:val="60"/>
  </w:num>
  <w:num w:numId="204" w16cid:durableId="833111593">
    <w:abstractNumId w:val="65"/>
  </w:num>
  <w:num w:numId="205" w16cid:durableId="1905600110">
    <w:abstractNumId w:val="126"/>
  </w:num>
  <w:num w:numId="206" w16cid:durableId="1601835954">
    <w:abstractNumId w:val="75"/>
  </w:num>
  <w:num w:numId="207" w16cid:durableId="926352928">
    <w:abstractNumId w:val="90"/>
  </w:num>
  <w:num w:numId="208" w16cid:durableId="414597911">
    <w:abstractNumId w:val="143"/>
  </w:num>
  <w:num w:numId="209" w16cid:durableId="2024235349">
    <w:abstractNumId w:val="122"/>
  </w:num>
  <w:num w:numId="210" w16cid:durableId="2044479313">
    <w:abstractNumId w:val="17"/>
  </w:num>
  <w:num w:numId="211" w16cid:durableId="1319068533">
    <w:abstractNumId w:val="104"/>
  </w:num>
  <w:num w:numId="212" w16cid:durableId="843055972">
    <w:abstractNumId w:val="45"/>
  </w:num>
  <w:num w:numId="213" w16cid:durableId="1188177503">
    <w:abstractNumId w:val="161"/>
  </w:num>
  <w:num w:numId="214" w16cid:durableId="666174490">
    <w:abstractNumId w:val="222"/>
  </w:num>
  <w:num w:numId="215" w16cid:durableId="37703327">
    <w:abstractNumId w:val="189"/>
  </w:num>
  <w:num w:numId="216" w16cid:durableId="337076966">
    <w:abstractNumId w:val="199"/>
  </w:num>
  <w:num w:numId="217" w16cid:durableId="2106412563">
    <w:abstractNumId w:val="196"/>
  </w:num>
  <w:num w:numId="218" w16cid:durableId="145778268">
    <w:abstractNumId w:val="119"/>
  </w:num>
  <w:num w:numId="219" w16cid:durableId="423645987">
    <w:abstractNumId w:val="256"/>
  </w:num>
  <w:num w:numId="220" w16cid:durableId="1024984393">
    <w:abstractNumId w:val="207"/>
  </w:num>
  <w:num w:numId="221" w16cid:durableId="868294095">
    <w:abstractNumId w:val="98"/>
  </w:num>
  <w:num w:numId="222" w16cid:durableId="517744392">
    <w:abstractNumId w:val="147"/>
  </w:num>
  <w:num w:numId="223" w16cid:durableId="2056075843">
    <w:abstractNumId w:val="53"/>
  </w:num>
  <w:num w:numId="224" w16cid:durableId="1824004731">
    <w:abstractNumId w:val="42"/>
  </w:num>
  <w:num w:numId="225" w16cid:durableId="545678821">
    <w:abstractNumId w:val="40"/>
  </w:num>
  <w:num w:numId="226" w16cid:durableId="1020399769">
    <w:abstractNumId w:val="211"/>
  </w:num>
  <w:num w:numId="227" w16cid:durableId="1521356781">
    <w:abstractNumId w:val="216"/>
  </w:num>
  <w:num w:numId="228" w16cid:durableId="1150443325">
    <w:abstractNumId w:val="238"/>
  </w:num>
  <w:num w:numId="229" w16cid:durableId="1491870638">
    <w:abstractNumId w:val="96"/>
  </w:num>
  <w:num w:numId="230" w16cid:durableId="576748582">
    <w:abstractNumId w:val="115"/>
  </w:num>
  <w:num w:numId="231" w16cid:durableId="505555937">
    <w:abstractNumId w:val="174"/>
  </w:num>
  <w:num w:numId="232" w16cid:durableId="62291932">
    <w:abstractNumId w:val="43"/>
  </w:num>
  <w:num w:numId="233" w16cid:durableId="1336372859">
    <w:abstractNumId w:val="203"/>
  </w:num>
  <w:num w:numId="234" w16cid:durableId="238711119">
    <w:abstractNumId w:val="144"/>
  </w:num>
  <w:num w:numId="235" w16cid:durableId="1278177252">
    <w:abstractNumId w:val="197"/>
  </w:num>
  <w:num w:numId="236" w16cid:durableId="1386641556">
    <w:abstractNumId w:val="164"/>
  </w:num>
  <w:num w:numId="237" w16cid:durableId="1304316152">
    <w:abstractNumId w:val="84"/>
  </w:num>
  <w:num w:numId="238" w16cid:durableId="577062178">
    <w:abstractNumId w:val="159"/>
  </w:num>
  <w:num w:numId="239" w16cid:durableId="1908228464">
    <w:abstractNumId w:val="38"/>
  </w:num>
  <w:num w:numId="240" w16cid:durableId="1730154987">
    <w:abstractNumId w:val="59"/>
  </w:num>
  <w:num w:numId="241" w16cid:durableId="1898928813">
    <w:abstractNumId w:val="81"/>
  </w:num>
  <w:num w:numId="242" w16cid:durableId="1384717837">
    <w:abstractNumId w:val="48"/>
  </w:num>
  <w:num w:numId="243" w16cid:durableId="514349487">
    <w:abstractNumId w:val="136"/>
  </w:num>
  <w:num w:numId="244" w16cid:durableId="1332684455">
    <w:abstractNumId w:val="93"/>
  </w:num>
  <w:num w:numId="245" w16cid:durableId="280259186">
    <w:abstractNumId w:val="165"/>
  </w:num>
  <w:num w:numId="246" w16cid:durableId="909508802">
    <w:abstractNumId w:val="178"/>
  </w:num>
  <w:num w:numId="247" w16cid:durableId="13919242">
    <w:abstractNumId w:val="72"/>
  </w:num>
  <w:num w:numId="248" w16cid:durableId="950665558">
    <w:abstractNumId w:val="131"/>
  </w:num>
  <w:num w:numId="249" w16cid:durableId="695279005">
    <w:abstractNumId w:val="58"/>
  </w:num>
  <w:num w:numId="250" w16cid:durableId="1427113888">
    <w:abstractNumId w:val="244"/>
  </w:num>
  <w:num w:numId="251" w16cid:durableId="1090659204">
    <w:abstractNumId w:val="149"/>
  </w:num>
  <w:num w:numId="252" w16cid:durableId="2006587182">
    <w:abstractNumId w:val="205"/>
  </w:num>
  <w:num w:numId="253" w16cid:durableId="1026098964">
    <w:abstractNumId w:val="236"/>
  </w:num>
  <w:num w:numId="254" w16cid:durableId="1271626078">
    <w:abstractNumId w:val="109"/>
  </w:num>
  <w:num w:numId="255" w16cid:durableId="1225411793">
    <w:abstractNumId w:val="227"/>
  </w:num>
  <w:num w:numId="256" w16cid:durableId="377751064">
    <w:abstractNumId w:val="113"/>
  </w:num>
  <w:num w:numId="257" w16cid:durableId="1104836705">
    <w:abstractNumId w:val="89"/>
  </w:num>
  <w:num w:numId="258" w16cid:durableId="735785897">
    <w:abstractNumId w:val="73"/>
  </w:num>
  <w:num w:numId="259" w16cid:durableId="458182255">
    <w:abstractNumId w:val="55"/>
  </w:num>
  <w:num w:numId="260" w16cid:durableId="224143563">
    <w:abstractNumId w:val="120"/>
  </w:num>
  <w:num w:numId="261" w16cid:durableId="1893344575">
    <w:abstractNumId w:val="57"/>
  </w:num>
  <w:num w:numId="262" w16cid:durableId="1105883029">
    <w:abstractNumId w:val="69"/>
  </w:num>
  <w:num w:numId="263" w16cid:durableId="1447845142">
    <w:abstractNumId w:val="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2B8"/>
    <w:rsid w:val="000346C5"/>
    <w:rsid w:val="001F7BE9"/>
    <w:rsid w:val="002402E2"/>
    <w:rsid w:val="00461C0F"/>
    <w:rsid w:val="007A7016"/>
    <w:rsid w:val="00D552B8"/>
    <w:rsid w:val="00DA456D"/>
    <w:rsid w:val="00E02F38"/>
    <w:rsid w:val="00EE51C2"/>
    <w:rsid w:val="00EE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B59A5"/>
  <w15:chartTrackingRefBased/>
  <w15:docId w15:val="{838A3842-E307-495D-9D0E-5ADB1850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2B8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52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52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52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52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52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52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52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52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52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52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52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52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52B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52B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52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52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52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52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52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52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52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52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52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52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52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52B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52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52B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52B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D552B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E69D1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E69D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6C5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6C5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0346C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46C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346C5"/>
    <w:pPr>
      <w:spacing w:after="0" w:line="240" w:lineRule="auto"/>
    </w:pPr>
    <w:rPr>
      <w14:ligatures w14:val="none"/>
    </w:rPr>
  </w:style>
  <w:style w:type="character" w:customStyle="1" w:styleId="WW8Num1z0">
    <w:name w:val="WW8Num1z0"/>
    <w:rsid w:val="000346C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46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46C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46C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346C5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46C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table" w:styleId="Siatkatabelijasna">
    <w:name w:val="Grid Table Light"/>
    <w:basedOn w:val="Standardowy"/>
    <w:uiPriority w:val="40"/>
    <w:rsid w:val="000346C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msonormal0">
    <w:name w:val="msonormal"/>
    <w:basedOn w:val="Normalny"/>
    <w:uiPriority w:val="99"/>
    <w:rsid w:val="000346C5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0346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4447</Words>
  <Characters>26688</Characters>
  <Application>Microsoft Office Word</Application>
  <DocSecurity>0</DocSecurity>
  <Lines>222</Lines>
  <Paragraphs>62</Paragraphs>
  <ScaleCrop>false</ScaleCrop>
  <Company/>
  <LinksUpToDate>false</LinksUpToDate>
  <CharactersWithSpaces>31073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Hałabuda</dc:creator>
  <cp:keywords/>
  <dc:description/>
  <cp:lastModifiedBy>Olga Hałabuda</cp:lastModifiedBy>
  <cp:revision>2</cp:revision>
  <dcterms:created xsi:type="dcterms:W3CDTF">2026-02-03T21:13:00Z</dcterms:created>
  <dcterms:modified xsi:type="dcterms:W3CDTF">2026-02-03T21:13:00Z</dcterms:modified>
</cp:coreProperties>
</file>